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2DF" w:rsidRPr="00C523FA" w:rsidRDefault="00217891" w:rsidP="00217891">
      <w:pPr>
        <w:spacing w:line="480" w:lineRule="auto"/>
        <w:jc w:val="center"/>
        <w:rPr>
          <w:lang w:eastAsia="zh-CN"/>
        </w:rPr>
      </w:pPr>
      <w:bookmarkStart w:id="0" w:name="_GoBack"/>
      <w:bookmarkEnd w:id="0"/>
      <w:r w:rsidRPr="00217891">
        <w:rPr>
          <w:rFonts w:hint="eastAsia"/>
          <w:b/>
          <w:bCs/>
          <w:sz w:val="28"/>
          <w:szCs w:val="28"/>
          <w:lang w:eastAsia="zh-CN"/>
        </w:rPr>
        <w:t>五年级上册数学单元测试</w:t>
      </w:r>
      <w:r w:rsidRPr="00217891">
        <w:rPr>
          <w:rFonts w:hint="eastAsia"/>
          <w:b/>
          <w:bCs/>
          <w:sz w:val="28"/>
          <w:szCs w:val="28"/>
          <w:lang w:eastAsia="zh-CN"/>
        </w:rPr>
        <w:t>-4.</w:t>
      </w:r>
      <w:r w:rsidRPr="00217891">
        <w:rPr>
          <w:rFonts w:hint="eastAsia"/>
          <w:b/>
          <w:bCs/>
          <w:sz w:val="28"/>
          <w:szCs w:val="28"/>
          <w:lang w:eastAsia="zh-CN"/>
        </w:rPr>
        <w:t>可能性</w:t>
      </w:r>
      <w:r w:rsidRPr="00217891">
        <w:rPr>
          <w:rFonts w:hint="eastAsia"/>
          <w:b/>
          <w:bCs/>
          <w:sz w:val="28"/>
          <w:szCs w:val="28"/>
          <w:lang w:eastAsia="zh-CN"/>
        </w:rPr>
        <w:t xml:space="preserve"> </w:t>
      </w:r>
    </w:p>
    <w:p w:rsidR="00E642DF" w:rsidRPr="00C523FA" w:rsidRDefault="00C523FA" w:rsidP="00217891">
      <w:pPr>
        <w:spacing w:line="480" w:lineRule="auto"/>
      </w:pPr>
      <w:r w:rsidRPr="00C523FA">
        <w:rPr>
          <w:b/>
          <w:bCs/>
          <w:sz w:val="24"/>
          <w:szCs w:val="24"/>
        </w:rPr>
        <w:t>一、单选题</w:t>
      </w:r>
      <w:r w:rsidRPr="00C523FA">
        <w:rPr>
          <w:b/>
          <w:bCs/>
          <w:sz w:val="24"/>
          <w:szCs w:val="24"/>
        </w:rPr>
        <w:t xml:space="preserve"> </w:t>
      </w:r>
    </w:p>
    <w:p w:rsidR="00E642DF" w:rsidRPr="00C523FA" w:rsidRDefault="00C523FA" w:rsidP="00217891">
      <w:pPr>
        <w:spacing w:after="0" w:line="480" w:lineRule="auto"/>
        <w:rPr>
          <w:lang w:eastAsia="zh-CN"/>
        </w:rPr>
      </w:pPr>
      <w:r w:rsidRPr="00C523FA">
        <w:rPr>
          <w:lang w:eastAsia="zh-CN"/>
        </w:rPr>
        <w:t>1.</w:t>
      </w:r>
      <w:r w:rsidRPr="00C523FA">
        <w:rPr>
          <w:lang w:eastAsia="zh-CN"/>
        </w:rPr>
        <w:t>你闭上眼睛，在下列箱子里最容易摸出</w:t>
      </w:r>
      <w:r w:rsidRPr="00C523FA">
        <w:rPr>
          <w:lang w:eastAsia="zh-CN"/>
        </w:rPr>
        <w:t xml:space="preserve"> </w:t>
      </w:r>
      <w:r w:rsidR="00915119">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7.5pt;height:7.5pt;visibility:visible;mso-wrap-style:square">
            <v:imagedata r:id="rId10" o:title=""/>
          </v:shape>
        </w:pict>
      </w:r>
      <w:r w:rsidRPr="00C523FA">
        <w:rPr>
          <w:lang w:eastAsia="zh-CN"/>
        </w:rPr>
        <w:t>的是</w:t>
      </w:r>
      <w:r w:rsidRPr="00C523FA">
        <w:rPr>
          <w:lang w:eastAsia="zh-CN"/>
        </w:rPr>
        <w:t>(     )</w:t>
      </w:r>
      <w:r w:rsidRPr="00C523FA">
        <w:rPr>
          <w:lang w:eastAsia="zh-CN"/>
        </w:rPr>
        <w:t>。</w:t>
      </w:r>
      <w:r w:rsidRPr="00C523FA">
        <w:rPr>
          <w:lang w:eastAsia="zh-CN"/>
        </w:rPr>
        <w:t xml:space="preserve">            </w:t>
      </w:r>
    </w:p>
    <w:p w:rsidR="00E642DF" w:rsidRPr="00C523FA" w:rsidRDefault="00C523FA" w:rsidP="00217891">
      <w:pPr>
        <w:spacing w:after="0" w:line="480" w:lineRule="auto"/>
        <w:ind w:left="150"/>
        <w:rPr>
          <w:lang w:eastAsia="zh-CN"/>
        </w:rPr>
      </w:pPr>
      <w:r w:rsidRPr="00C523FA">
        <w:rPr>
          <w:lang w:eastAsia="zh-CN"/>
        </w:rPr>
        <w:t>A. </w:t>
      </w:r>
      <w:r w:rsidR="00915119">
        <w:rPr>
          <w:noProof/>
          <w:lang w:eastAsia="zh-CN"/>
        </w:rPr>
        <w:pict>
          <v:shape id="图片 2" o:spid="_x0000_i1026" type="#_x0000_t75" style="width:65.25pt;height:36.75pt;visibility:visible;mso-wrap-style:square">
            <v:imagedata r:id="rId11" o:title=""/>
          </v:shape>
        </w:pict>
      </w:r>
      <w:r w:rsidRPr="00C523FA">
        <w:rPr>
          <w:lang w:eastAsia="zh-CN"/>
        </w:rPr>
        <w:t>                 </w:t>
      </w:r>
      <w:r w:rsidR="00915119">
        <w:rPr>
          <w:noProof/>
          <w:lang w:eastAsia="zh-CN"/>
        </w:rPr>
        <w:pict>
          <v:shape id="图片 3" o:spid="_x0000_i1027" type="#_x0000_t75" style="width:1.5pt;height:3pt;visibility:visible;mso-wrap-style:square">
            <v:imagedata r:id="rId12" o:title=""/>
          </v:shape>
        </w:pict>
      </w:r>
      <w:r w:rsidRPr="00C523FA">
        <w:rPr>
          <w:lang w:eastAsia="zh-CN"/>
        </w:rPr>
        <w:t>B. </w:t>
      </w:r>
      <w:r w:rsidR="00915119">
        <w:rPr>
          <w:noProof/>
          <w:lang w:eastAsia="zh-CN"/>
        </w:rPr>
        <w:pict>
          <v:shape id="图片 4" o:spid="_x0000_i1028" type="#_x0000_t75" style="width:65.25pt;height:36.75pt;visibility:visible;mso-wrap-style:square">
            <v:imagedata r:id="rId13" o:title=""/>
          </v:shape>
        </w:pict>
      </w:r>
      <w:r w:rsidRPr="00C523FA">
        <w:rPr>
          <w:lang w:eastAsia="zh-CN"/>
        </w:rPr>
        <w:t>                 </w:t>
      </w:r>
      <w:r w:rsidR="00915119">
        <w:rPr>
          <w:noProof/>
          <w:lang w:eastAsia="zh-CN"/>
        </w:rPr>
        <w:pict>
          <v:shape id="图片 5" o:spid="_x0000_i1029" type="#_x0000_t75" style="width:1.5pt;height:3pt;visibility:visible;mso-wrap-style:square">
            <v:imagedata r:id="rId12" o:title=""/>
          </v:shape>
        </w:pict>
      </w:r>
      <w:r w:rsidRPr="00C523FA">
        <w:rPr>
          <w:lang w:eastAsia="zh-CN"/>
        </w:rPr>
        <w:t>C. </w:t>
      </w:r>
      <w:r w:rsidR="00915119">
        <w:rPr>
          <w:noProof/>
          <w:lang w:eastAsia="zh-CN"/>
        </w:rPr>
        <w:pict>
          <v:shape id="图片 6" o:spid="_x0000_i1030" type="#_x0000_t75" style="width:64.5pt;height:36.75pt;visibility:visible;mso-wrap-style:square">
            <v:imagedata r:id="rId14" o:title=""/>
          </v:shape>
        </w:pict>
      </w:r>
      <w:r w:rsidRPr="00C523FA">
        <w:rPr>
          <w:lang w:eastAsia="zh-CN"/>
        </w:rPr>
        <w:t>                 </w:t>
      </w:r>
      <w:r w:rsidR="00915119">
        <w:rPr>
          <w:noProof/>
          <w:lang w:eastAsia="zh-CN"/>
        </w:rPr>
        <w:pict>
          <v:shape id="图片 7" o:spid="_x0000_i1031" type="#_x0000_t75" style="width:1.5pt;height:3pt;visibility:visible;mso-wrap-style:square">
            <v:imagedata r:id="rId12" o:title=""/>
          </v:shape>
        </w:pict>
      </w:r>
      <w:r w:rsidRPr="00C523FA">
        <w:rPr>
          <w:lang w:eastAsia="zh-CN"/>
        </w:rPr>
        <w:t>D. </w:t>
      </w:r>
      <w:r w:rsidR="00915119">
        <w:rPr>
          <w:noProof/>
          <w:lang w:eastAsia="zh-CN"/>
        </w:rPr>
        <w:pict>
          <v:shape id="图片 8" o:spid="_x0000_i1032" type="#_x0000_t75" style="width:65.25pt;height:36.75pt;visibility:visible;mso-wrap-style:square">
            <v:imagedata r:id="rId15" o:title=""/>
          </v:shape>
        </w:pict>
      </w:r>
    </w:p>
    <w:p w:rsidR="00E642DF" w:rsidRPr="00C523FA" w:rsidRDefault="00C523FA" w:rsidP="00217891">
      <w:pPr>
        <w:spacing w:after="0" w:line="480" w:lineRule="auto"/>
        <w:rPr>
          <w:lang w:eastAsia="zh-CN"/>
        </w:rPr>
      </w:pPr>
      <w:r w:rsidRPr="00C523FA">
        <w:rPr>
          <w:lang w:eastAsia="zh-CN"/>
        </w:rPr>
        <w:t>2.</w:t>
      </w:r>
      <w:r w:rsidRPr="00C523FA">
        <w:rPr>
          <w:lang w:eastAsia="zh-CN"/>
        </w:rPr>
        <w:t>甲和乙玩抽牌游戏，</w:t>
      </w:r>
      <w:r w:rsidRPr="00C523FA">
        <w:rPr>
          <w:lang w:eastAsia="zh-CN"/>
        </w:rPr>
        <w:t>4</w:t>
      </w:r>
      <w:r w:rsidRPr="00C523FA">
        <w:rPr>
          <w:lang w:eastAsia="zh-CN"/>
        </w:rPr>
        <w:t>张牌上分别标有</w:t>
      </w:r>
      <w:r w:rsidRPr="00C523FA">
        <w:rPr>
          <w:lang w:eastAsia="zh-CN"/>
        </w:rPr>
        <w:t>1</w:t>
      </w:r>
      <w:r w:rsidRPr="00C523FA">
        <w:rPr>
          <w:lang w:eastAsia="zh-CN"/>
        </w:rPr>
        <w:t>，</w:t>
      </w:r>
      <w:r w:rsidRPr="00C523FA">
        <w:rPr>
          <w:lang w:eastAsia="zh-CN"/>
        </w:rPr>
        <w:t>2</w:t>
      </w:r>
      <w:r w:rsidRPr="00C523FA">
        <w:rPr>
          <w:lang w:eastAsia="zh-CN"/>
        </w:rPr>
        <w:t>，</w:t>
      </w:r>
      <w:r w:rsidRPr="00C523FA">
        <w:rPr>
          <w:lang w:eastAsia="zh-CN"/>
        </w:rPr>
        <w:t>3</w:t>
      </w:r>
      <w:r w:rsidRPr="00C523FA">
        <w:rPr>
          <w:lang w:eastAsia="zh-CN"/>
        </w:rPr>
        <w:t>，</w:t>
      </w:r>
      <w:r w:rsidRPr="00C523FA">
        <w:rPr>
          <w:lang w:eastAsia="zh-CN"/>
        </w:rPr>
        <w:t>4</w:t>
      </w:r>
      <w:r w:rsidRPr="00C523FA">
        <w:rPr>
          <w:lang w:eastAsia="zh-CN"/>
        </w:rPr>
        <w:t>，反扣在桌面上。游戏规则</w:t>
      </w:r>
      <w:r w:rsidRPr="00C523FA">
        <w:rPr>
          <w:lang w:eastAsia="zh-CN"/>
        </w:rPr>
        <w:t>:</w:t>
      </w:r>
      <w:r w:rsidRPr="00C523FA">
        <w:rPr>
          <w:lang w:eastAsia="zh-CN"/>
        </w:rPr>
        <w:t>任意抽一张，抽出的数小于</w:t>
      </w:r>
      <w:r w:rsidRPr="00C523FA">
        <w:rPr>
          <w:lang w:eastAsia="zh-CN"/>
        </w:rPr>
        <w:t>3</w:t>
      </w:r>
      <w:r w:rsidRPr="00C523FA">
        <w:rPr>
          <w:lang w:eastAsia="zh-CN"/>
        </w:rPr>
        <w:t>，甲胜；抽出的数大于</w:t>
      </w:r>
      <w:r w:rsidRPr="00C523FA">
        <w:rPr>
          <w:lang w:eastAsia="zh-CN"/>
        </w:rPr>
        <w:t>2</w:t>
      </w:r>
      <w:r w:rsidRPr="00C523FA">
        <w:rPr>
          <w:lang w:eastAsia="zh-CN"/>
        </w:rPr>
        <w:t>，乙胜。（</w:t>
      </w:r>
      <w:r w:rsidRPr="00C523FA">
        <w:rPr>
          <w:lang w:eastAsia="zh-CN"/>
        </w:rPr>
        <w:t xml:space="preserve">   </w:t>
      </w:r>
      <w:r w:rsidRPr="00C523FA">
        <w:rPr>
          <w:lang w:eastAsia="zh-CN"/>
        </w:rPr>
        <w:t>）</w:t>
      </w:r>
      <w:r w:rsidRPr="00C523FA">
        <w:rPr>
          <w:lang w:eastAsia="zh-CN"/>
        </w:rPr>
        <w:t xml:space="preserve">            </w:t>
      </w:r>
    </w:p>
    <w:p w:rsidR="00E642DF" w:rsidRPr="00C523FA" w:rsidRDefault="00C523FA" w:rsidP="00217891">
      <w:pPr>
        <w:spacing w:after="0" w:line="480" w:lineRule="auto"/>
        <w:ind w:left="150"/>
        <w:rPr>
          <w:lang w:eastAsia="zh-CN"/>
        </w:rPr>
      </w:pPr>
      <w:r w:rsidRPr="00C523FA">
        <w:rPr>
          <w:lang w:eastAsia="zh-CN"/>
        </w:rPr>
        <w:t>A. </w:t>
      </w:r>
      <w:r w:rsidRPr="00C523FA">
        <w:rPr>
          <w:lang w:eastAsia="zh-CN"/>
        </w:rPr>
        <w:t>甲胜的可能性大</w:t>
      </w:r>
      <w:r w:rsidRPr="00C523FA">
        <w:rPr>
          <w:lang w:eastAsia="zh-CN"/>
        </w:rPr>
        <w:t>                   </w:t>
      </w:r>
      <w:r w:rsidR="00915119">
        <w:rPr>
          <w:noProof/>
          <w:lang w:eastAsia="zh-CN"/>
        </w:rPr>
        <w:pict>
          <v:shape id="图片 9" o:spid="_x0000_i1033" type="#_x0000_t75" style="width:.75pt;height:3pt;visibility:visible;mso-wrap-style:square">
            <v:imagedata r:id="rId16" o:title=""/>
          </v:shape>
        </w:pict>
      </w:r>
      <w:r w:rsidRPr="00C523FA">
        <w:rPr>
          <w:lang w:eastAsia="zh-CN"/>
        </w:rPr>
        <w:t>B. </w:t>
      </w:r>
      <w:r w:rsidRPr="00C523FA">
        <w:rPr>
          <w:lang w:eastAsia="zh-CN"/>
        </w:rPr>
        <w:t>乙胜的可能性大</w:t>
      </w:r>
      <w:r w:rsidRPr="00C523FA">
        <w:rPr>
          <w:lang w:eastAsia="zh-CN"/>
        </w:rPr>
        <w:t>                   </w:t>
      </w:r>
      <w:r w:rsidR="00915119">
        <w:rPr>
          <w:noProof/>
          <w:lang w:eastAsia="zh-CN"/>
        </w:rPr>
        <w:pict>
          <v:shape id="图片 10" o:spid="_x0000_i1034" type="#_x0000_t75" style="width:.75pt;height:3pt;visibility:visible;mso-wrap-style:square">
            <v:imagedata r:id="rId16" o:title=""/>
          </v:shape>
        </w:pict>
      </w:r>
      <w:r w:rsidRPr="00C523FA">
        <w:rPr>
          <w:lang w:eastAsia="zh-CN"/>
        </w:rPr>
        <w:t>C. </w:t>
      </w:r>
      <w:r w:rsidRPr="00C523FA">
        <w:rPr>
          <w:lang w:eastAsia="zh-CN"/>
        </w:rPr>
        <w:t>甲、乙胜的可能性一样大</w:t>
      </w:r>
    </w:p>
    <w:p w:rsidR="00E642DF" w:rsidRPr="00C523FA" w:rsidRDefault="00C523FA" w:rsidP="00217891">
      <w:pPr>
        <w:spacing w:after="0" w:line="480" w:lineRule="auto"/>
        <w:rPr>
          <w:lang w:eastAsia="zh-CN"/>
        </w:rPr>
      </w:pPr>
      <w:r w:rsidRPr="00C523FA">
        <w:rPr>
          <w:lang w:eastAsia="zh-CN"/>
        </w:rPr>
        <w:t>3.</w:t>
      </w:r>
      <w:r w:rsidRPr="00C523FA">
        <w:rPr>
          <w:lang w:eastAsia="zh-CN"/>
        </w:rPr>
        <w:t>盒子里有</w:t>
      </w:r>
      <w:r w:rsidRPr="00C523FA">
        <w:rPr>
          <w:lang w:eastAsia="zh-CN"/>
        </w:rPr>
        <w:t>3</w:t>
      </w:r>
      <w:r w:rsidRPr="00C523FA">
        <w:rPr>
          <w:lang w:eastAsia="zh-CN"/>
        </w:rPr>
        <w:t>个篮球和</w:t>
      </w:r>
      <w:r w:rsidRPr="00C523FA">
        <w:rPr>
          <w:lang w:eastAsia="zh-CN"/>
        </w:rPr>
        <w:t>2</w:t>
      </w:r>
      <w:r w:rsidRPr="00C523FA">
        <w:rPr>
          <w:lang w:eastAsia="zh-CN"/>
        </w:rPr>
        <w:t>个白球，从盒子里摸出一个球，这个球（</w:t>
      </w:r>
      <w:r w:rsidRPr="00C523FA">
        <w:rPr>
          <w:lang w:eastAsia="zh-CN"/>
        </w:rPr>
        <w:t xml:space="preserve">     </w:t>
      </w:r>
      <w:r w:rsidRPr="00C523FA">
        <w:rPr>
          <w:lang w:eastAsia="zh-CN"/>
        </w:rPr>
        <w:t>）是篮球。</w:t>
      </w:r>
      <w:r w:rsidRPr="00C523FA">
        <w:rPr>
          <w:lang w:eastAsia="zh-CN"/>
        </w:rPr>
        <w:t xml:space="preserve">            </w:t>
      </w:r>
    </w:p>
    <w:p w:rsidR="00E642DF" w:rsidRPr="00C523FA" w:rsidRDefault="00C523FA" w:rsidP="00217891">
      <w:pPr>
        <w:spacing w:after="0" w:line="480" w:lineRule="auto"/>
        <w:ind w:left="150"/>
        <w:rPr>
          <w:lang w:eastAsia="zh-CN"/>
        </w:rPr>
      </w:pPr>
      <w:r w:rsidRPr="00C523FA">
        <w:rPr>
          <w:lang w:eastAsia="zh-CN"/>
        </w:rPr>
        <w:t>A. </w:t>
      </w:r>
      <w:r w:rsidRPr="00C523FA">
        <w:rPr>
          <w:lang w:eastAsia="zh-CN"/>
        </w:rPr>
        <w:t>可能</w:t>
      </w:r>
      <w:r w:rsidRPr="00C523FA">
        <w:rPr>
          <w:lang w:eastAsia="zh-CN"/>
        </w:rPr>
        <w:t>                                        </w:t>
      </w:r>
      <w:r w:rsidR="00915119">
        <w:rPr>
          <w:noProof/>
          <w:lang w:eastAsia="zh-CN"/>
        </w:rPr>
        <w:pict>
          <v:shape id="图片 11" o:spid="_x0000_i1035" type="#_x0000_t75" style="width:.75pt;height:3pt;visibility:visible;mso-wrap-style:square">
            <v:imagedata r:id="rId16" o:title=""/>
          </v:shape>
        </w:pict>
      </w:r>
      <w:r w:rsidRPr="00C523FA">
        <w:rPr>
          <w:lang w:eastAsia="zh-CN"/>
        </w:rPr>
        <w:t>B. </w:t>
      </w:r>
      <w:r w:rsidRPr="00C523FA">
        <w:rPr>
          <w:lang w:eastAsia="zh-CN"/>
        </w:rPr>
        <w:t>不可能</w:t>
      </w:r>
      <w:r w:rsidRPr="00C523FA">
        <w:rPr>
          <w:lang w:eastAsia="zh-CN"/>
        </w:rPr>
        <w:t>                                        </w:t>
      </w:r>
      <w:r w:rsidR="00915119">
        <w:rPr>
          <w:noProof/>
          <w:lang w:eastAsia="zh-CN"/>
        </w:rPr>
        <w:pict>
          <v:shape id="图片 12" o:spid="_x0000_i1036" type="#_x0000_t75" style="width:.75pt;height:3pt;visibility:visible;mso-wrap-style:square">
            <v:imagedata r:id="rId16" o:title=""/>
          </v:shape>
        </w:pict>
      </w:r>
      <w:r w:rsidRPr="00C523FA">
        <w:rPr>
          <w:lang w:eastAsia="zh-CN"/>
        </w:rPr>
        <w:t>C. </w:t>
      </w:r>
      <w:r w:rsidRPr="00C523FA">
        <w:rPr>
          <w:lang w:eastAsia="zh-CN"/>
        </w:rPr>
        <w:t>一定</w:t>
      </w:r>
    </w:p>
    <w:p w:rsidR="00E642DF" w:rsidRPr="00C523FA" w:rsidRDefault="00C523FA" w:rsidP="00217891">
      <w:pPr>
        <w:spacing w:after="0" w:line="480" w:lineRule="auto"/>
        <w:rPr>
          <w:lang w:eastAsia="zh-CN"/>
        </w:rPr>
      </w:pPr>
      <w:r w:rsidRPr="00C523FA">
        <w:rPr>
          <w:lang w:eastAsia="zh-CN"/>
        </w:rPr>
        <w:t>4.</w:t>
      </w:r>
      <w:r w:rsidRPr="00C523FA">
        <w:rPr>
          <w:lang w:eastAsia="zh-CN"/>
        </w:rPr>
        <w:t>盒子里有大小相同的</w:t>
      </w:r>
      <w:r w:rsidRPr="00C523FA">
        <w:rPr>
          <w:lang w:eastAsia="zh-CN"/>
        </w:rPr>
        <w:t>3</w:t>
      </w:r>
      <w:r w:rsidRPr="00C523FA">
        <w:rPr>
          <w:lang w:eastAsia="zh-CN"/>
        </w:rPr>
        <w:t>个红球和</w:t>
      </w:r>
      <w:r w:rsidRPr="00C523FA">
        <w:rPr>
          <w:lang w:eastAsia="zh-CN"/>
        </w:rPr>
        <w:t>3</w:t>
      </w:r>
      <w:r w:rsidRPr="00C523FA">
        <w:rPr>
          <w:lang w:eastAsia="zh-CN"/>
        </w:rPr>
        <w:t>个绿球，从中任意摸出两个球，以下说法错误的是（</w:t>
      </w:r>
      <w:r w:rsidRPr="00C523FA">
        <w:rPr>
          <w:lang w:eastAsia="zh-CN"/>
        </w:rPr>
        <w:t xml:space="preserve">   </w:t>
      </w:r>
      <w:r w:rsidRPr="00C523FA">
        <w:rPr>
          <w:lang w:eastAsia="zh-CN"/>
        </w:rPr>
        <w:t>）。</w:t>
      </w:r>
      <w:r w:rsidRPr="00C523FA">
        <w:rPr>
          <w:lang w:eastAsia="zh-CN"/>
        </w:rPr>
        <w:t xml:space="preserve">            </w:t>
      </w:r>
    </w:p>
    <w:p w:rsidR="00E642DF" w:rsidRPr="00C523FA" w:rsidRDefault="00C523FA" w:rsidP="00217891">
      <w:pPr>
        <w:spacing w:after="0" w:line="480" w:lineRule="auto"/>
        <w:ind w:left="150"/>
        <w:rPr>
          <w:lang w:eastAsia="zh-CN"/>
        </w:rPr>
      </w:pPr>
      <w:r w:rsidRPr="00C523FA">
        <w:rPr>
          <w:lang w:eastAsia="zh-CN"/>
        </w:rPr>
        <w:t>A. </w:t>
      </w:r>
      <w:r w:rsidRPr="00C523FA">
        <w:rPr>
          <w:lang w:eastAsia="zh-CN"/>
        </w:rPr>
        <w:t>可能摸到两个红球</w:t>
      </w:r>
      <w:r w:rsidRPr="00C523FA">
        <w:rPr>
          <w:lang w:eastAsia="zh-CN"/>
        </w:rPr>
        <w:t>                                              </w:t>
      </w:r>
      <w:r w:rsidR="00915119">
        <w:rPr>
          <w:noProof/>
          <w:lang w:eastAsia="zh-CN"/>
        </w:rPr>
        <w:pict>
          <v:shape id="图片 13" o:spid="_x0000_i1037" type="#_x0000_t75" style="width:2.25pt;height:3pt;visibility:visible;mso-wrap-style:square">
            <v:imagedata r:id="rId17" o:title=""/>
          </v:shape>
        </w:pict>
      </w:r>
      <w:r w:rsidRPr="00C523FA">
        <w:rPr>
          <w:lang w:eastAsia="zh-CN"/>
        </w:rPr>
        <w:t>B. </w:t>
      </w:r>
      <w:r w:rsidRPr="00C523FA">
        <w:rPr>
          <w:lang w:eastAsia="zh-CN"/>
        </w:rPr>
        <w:t>可能摸到一个红球和一个绿球</w:t>
      </w:r>
      <w:r w:rsidRPr="00C523FA">
        <w:rPr>
          <w:lang w:eastAsia="zh-CN"/>
        </w:rPr>
        <w:br/>
        <w:t>C. </w:t>
      </w:r>
      <w:r w:rsidRPr="00C523FA">
        <w:rPr>
          <w:lang w:eastAsia="zh-CN"/>
        </w:rPr>
        <w:t>可能摸到两个绿球</w:t>
      </w:r>
      <w:r w:rsidRPr="00C523FA">
        <w:rPr>
          <w:lang w:eastAsia="zh-CN"/>
        </w:rPr>
        <w:t>                                              </w:t>
      </w:r>
      <w:r w:rsidR="00915119">
        <w:rPr>
          <w:noProof/>
          <w:lang w:eastAsia="zh-CN"/>
        </w:rPr>
        <w:pict>
          <v:shape id="图片 14" o:spid="_x0000_i1038" type="#_x0000_t75" style="width:2.25pt;height:3pt;visibility:visible;mso-wrap-style:square">
            <v:imagedata r:id="rId17" o:title=""/>
          </v:shape>
        </w:pict>
      </w:r>
      <w:r w:rsidRPr="00C523FA">
        <w:rPr>
          <w:lang w:eastAsia="zh-CN"/>
        </w:rPr>
        <w:t>D. </w:t>
      </w:r>
      <w:r w:rsidRPr="00C523FA">
        <w:rPr>
          <w:lang w:eastAsia="zh-CN"/>
        </w:rPr>
        <w:t>一定摸到一个红球和一个绿球</w:t>
      </w:r>
    </w:p>
    <w:p w:rsidR="00E642DF" w:rsidRPr="00C523FA" w:rsidRDefault="00C523FA" w:rsidP="00217891">
      <w:pPr>
        <w:spacing w:line="480" w:lineRule="auto"/>
        <w:rPr>
          <w:lang w:eastAsia="zh-CN"/>
        </w:rPr>
      </w:pPr>
      <w:r w:rsidRPr="00C523FA">
        <w:rPr>
          <w:b/>
          <w:bCs/>
          <w:sz w:val="24"/>
          <w:szCs w:val="24"/>
          <w:lang w:eastAsia="zh-CN"/>
        </w:rPr>
        <w:t>二、判断题</w:t>
      </w:r>
      <w:r w:rsidRPr="00C523FA">
        <w:rPr>
          <w:b/>
          <w:bCs/>
          <w:sz w:val="24"/>
          <w:szCs w:val="24"/>
          <w:lang w:eastAsia="zh-CN"/>
        </w:rPr>
        <w:t xml:space="preserve"> </w:t>
      </w:r>
    </w:p>
    <w:p w:rsidR="00E642DF" w:rsidRPr="00C523FA" w:rsidRDefault="00C523FA" w:rsidP="00217891">
      <w:pPr>
        <w:spacing w:after="0" w:line="480" w:lineRule="auto"/>
        <w:rPr>
          <w:lang w:eastAsia="zh-CN"/>
        </w:rPr>
      </w:pPr>
      <w:r w:rsidRPr="00C523FA">
        <w:rPr>
          <w:lang w:eastAsia="zh-CN"/>
        </w:rPr>
        <w:t>5.</w:t>
      </w:r>
      <w:r w:rsidRPr="00C523FA">
        <w:rPr>
          <w:lang w:eastAsia="zh-CN"/>
        </w:rPr>
        <w:t>轮船在陆地上行驶。</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6.</w:t>
      </w:r>
      <w:r w:rsidRPr="00C523FA">
        <w:rPr>
          <w:lang w:eastAsia="zh-CN"/>
        </w:rPr>
        <w:t>箱子里装着</w:t>
      </w:r>
      <w:r w:rsidRPr="00C523FA">
        <w:rPr>
          <w:lang w:eastAsia="zh-CN"/>
        </w:rPr>
        <w:t>5</w:t>
      </w:r>
      <w:r w:rsidRPr="00C523FA">
        <w:rPr>
          <w:lang w:eastAsia="zh-CN"/>
        </w:rPr>
        <w:t>个黄球和</w:t>
      </w:r>
      <w:r w:rsidRPr="00C523FA">
        <w:rPr>
          <w:lang w:eastAsia="zh-CN"/>
        </w:rPr>
        <w:t>5</w:t>
      </w:r>
      <w:r w:rsidRPr="00C523FA">
        <w:rPr>
          <w:lang w:eastAsia="zh-CN"/>
        </w:rPr>
        <w:t>个红球，随便摸一个球，一定是红球。</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7.</w:t>
      </w:r>
      <w:r w:rsidRPr="00C523FA">
        <w:rPr>
          <w:lang w:eastAsia="zh-CN"/>
        </w:rPr>
        <w:t>袋子里装有</w:t>
      </w:r>
      <w:r w:rsidRPr="00C523FA">
        <w:rPr>
          <w:lang w:eastAsia="zh-CN"/>
        </w:rPr>
        <w:t>1000</w:t>
      </w:r>
      <w:r w:rsidRPr="00C523FA">
        <w:rPr>
          <w:lang w:eastAsia="zh-CN"/>
        </w:rPr>
        <w:t>个白球和</w:t>
      </w:r>
      <w:r w:rsidRPr="00C523FA">
        <w:rPr>
          <w:lang w:eastAsia="zh-CN"/>
        </w:rPr>
        <w:t>1</w:t>
      </w:r>
      <w:r w:rsidRPr="00C523FA">
        <w:rPr>
          <w:lang w:eastAsia="zh-CN"/>
        </w:rPr>
        <w:t>个黑球，从中随意摸出一个球，有可能摸出的是黑球。</w:t>
      </w:r>
      <w:r w:rsidRPr="00C523FA">
        <w:rPr>
          <w:lang w:eastAsia="zh-CN"/>
        </w:rPr>
        <w:br/>
      </w:r>
    </w:p>
    <w:p w:rsidR="00E642DF" w:rsidRPr="00C523FA" w:rsidRDefault="00C523FA" w:rsidP="00217891">
      <w:pPr>
        <w:spacing w:after="0" w:line="480" w:lineRule="auto"/>
        <w:rPr>
          <w:lang w:eastAsia="zh-CN"/>
        </w:rPr>
      </w:pPr>
      <w:r w:rsidRPr="00C523FA">
        <w:rPr>
          <w:lang w:eastAsia="zh-CN"/>
        </w:rPr>
        <w:t>8.</w:t>
      </w:r>
      <w:r w:rsidRPr="00C523FA">
        <w:rPr>
          <w:lang w:eastAsia="zh-CN"/>
        </w:rPr>
        <w:t>判断对错．</w:t>
      </w:r>
      <w:r w:rsidRPr="00C523FA">
        <w:rPr>
          <w:lang w:eastAsia="zh-CN"/>
        </w:rPr>
        <w:br/>
      </w:r>
      <w:r w:rsidRPr="00C523FA">
        <w:rPr>
          <w:lang w:eastAsia="zh-CN"/>
        </w:rPr>
        <w:t>口袋中放了五枝红笔和五枝蓝笔，每次从口袋里摸出一支，摸了</w:t>
      </w:r>
      <w:r w:rsidRPr="00C523FA">
        <w:rPr>
          <w:lang w:eastAsia="zh-CN"/>
        </w:rPr>
        <w:t>10</w:t>
      </w:r>
      <w:r w:rsidRPr="00C523FA">
        <w:rPr>
          <w:lang w:eastAsia="zh-CN"/>
        </w:rPr>
        <w:t>次，发现摸到红笔和摸到蓝笔的次数差不多．</w:t>
      </w:r>
      <w:r w:rsidRPr="00C523FA">
        <w:rPr>
          <w:lang w:eastAsia="zh-CN"/>
        </w:rPr>
        <w:t xml:space="preserve">    </w:t>
      </w:r>
    </w:p>
    <w:p w:rsidR="00E642DF" w:rsidRPr="00C523FA" w:rsidRDefault="00C523FA" w:rsidP="00217891">
      <w:pPr>
        <w:spacing w:line="480" w:lineRule="auto"/>
        <w:rPr>
          <w:lang w:eastAsia="zh-CN"/>
        </w:rPr>
      </w:pPr>
      <w:r w:rsidRPr="00C523FA">
        <w:rPr>
          <w:b/>
          <w:bCs/>
          <w:sz w:val="24"/>
          <w:szCs w:val="24"/>
          <w:lang w:eastAsia="zh-CN"/>
        </w:rPr>
        <w:t>三、填空题</w:t>
      </w:r>
      <w:r w:rsidRPr="00C523FA">
        <w:rPr>
          <w:b/>
          <w:bCs/>
          <w:sz w:val="24"/>
          <w:szCs w:val="24"/>
          <w:lang w:eastAsia="zh-CN"/>
        </w:rPr>
        <w:t xml:space="preserve"> </w:t>
      </w:r>
    </w:p>
    <w:p w:rsidR="00E642DF" w:rsidRPr="00C523FA" w:rsidRDefault="00C523FA" w:rsidP="00217891">
      <w:pPr>
        <w:spacing w:after="0" w:line="480" w:lineRule="auto"/>
        <w:rPr>
          <w:lang w:eastAsia="zh-CN"/>
        </w:rPr>
      </w:pPr>
      <w:r w:rsidRPr="00C523FA">
        <w:rPr>
          <w:lang w:eastAsia="zh-CN"/>
        </w:rPr>
        <w:t>9.</w:t>
      </w:r>
      <w:r w:rsidRPr="00C523FA">
        <w:rPr>
          <w:lang w:eastAsia="zh-CN"/>
        </w:rPr>
        <w:t>有一个盒子，里面装着</w:t>
      </w:r>
      <w:r w:rsidRPr="00C523FA">
        <w:rPr>
          <w:lang w:eastAsia="zh-CN"/>
        </w:rPr>
        <w:t>4</w:t>
      </w:r>
      <w:r w:rsidRPr="00C523FA">
        <w:rPr>
          <w:lang w:eastAsia="zh-CN"/>
        </w:rPr>
        <w:t>个白球和</w:t>
      </w:r>
      <w:r w:rsidRPr="00C523FA">
        <w:rPr>
          <w:lang w:eastAsia="zh-CN"/>
        </w:rPr>
        <w:t>5</w:t>
      </w:r>
      <w:r w:rsidRPr="00C523FA">
        <w:rPr>
          <w:lang w:eastAsia="zh-CN"/>
        </w:rPr>
        <w:t>个黄球，任意从盒子中取出一个，</w:t>
      </w:r>
      <w:r w:rsidRPr="00C523FA">
        <w:rPr>
          <w:lang w:eastAsia="zh-CN"/>
        </w:rPr>
        <w:t>________</w:t>
      </w:r>
      <w:r w:rsidRPr="00C523FA">
        <w:rPr>
          <w:lang w:eastAsia="zh-CN"/>
        </w:rPr>
        <w:t>的可能性较大。</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lastRenderedPageBreak/>
        <w:t>10.</w:t>
      </w:r>
      <w:r w:rsidRPr="00C523FA">
        <w:rPr>
          <w:lang w:eastAsia="zh-CN"/>
        </w:rPr>
        <w:t>盒子中有</w:t>
      </w:r>
      <w:r w:rsidRPr="00C523FA">
        <w:rPr>
          <w:lang w:eastAsia="zh-CN"/>
        </w:rPr>
        <w:t>14</w:t>
      </w:r>
      <w:r w:rsidRPr="00C523FA">
        <w:rPr>
          <w:lang w:eastAsia="zh-CN"/>
        </w:rPr>
        <w:t>个球，分别是</w:t>
      </w:r>
      <w:r w:rsidRPr="00C523FA">
        <w:rPr>
          <w:lang w:eastAsia="zh-CN"/>
        </w:rPr>
        <w:t>8</w:t>
      </w:r>
      <w:r w:rsidRPr="00C523FA">
        <w:rPr>
          <w:lang w:eastAsia="zh-CN"/>
        </w:rPr>
        <w:t>个白球、</w:t>
      </w:r>
      <w:r w:rsidRPr="00C523FA">
        <w:rPr>
          <w:lang w:eastAsia="zh-CN"/>
        </w:rPr>
        <w:t>4</w:t>
      </w:r>
      <w:r w:rsidRPr="00C523FA">
        <w:rPr>
          <w:lang w:eastAsia="zh-CN"/>
        </w:rPr>
        <w:t>个黄球和</w:t>
      </w:r>
      <w:r w:rsidRPr="00C523FA">
        <w:rPr>
          <w:lang w:eastAsia="zh-CN"/>
        </w:rPr>
        <w:t>2</w:t>
      </w:r>
      <w:r w:rsidRPr="00C523FA">
        <w:rPr>
          <w:lang w:eastAsia="zh-CN"/>
        </w:rPr>
        <w:t>个红球。摸出一个球，可能摸到</w:t>
      </w:r>
      <w:r w:rsidRPr="00C523FA">
        <w:rPr>
          <w:lang w:eastAsia="zh-CN"/>
        </w:rPr>
        <w:t>________</w:t>
      </w:r>
      <w:r w:rsidRPr="00C523FA">
        <w:rPr>
          <w:lang w:eastAsia="zh-CN"/>
        </w:rPr>
        <w:t>，也可能摸到</w:t>
      </w:r>
      <w:r w:rsidRPr="00C523FA">
        <w:rPr>
          <w:lang w:eastAsia="zh-CN"/>
        </w:rPr>
        <w:t>________</w:t>
      </w:r>
      <w:r w:rsidRPr="00C523FA">
        <w:rPr>
          <w:lang w:eastAsia="zh-CN"/>
        </w:rPr>
        <w:t>和</w:t>
      </w:r>
      <w:r w:rsidRPr="00C523FA">
        <w:rPr>
          <w:lang w:eastAsia="zh-CN"/>
        </w:rPr>
        <w:t>________</w:t>
      </w:r>
      <w:r w:rsidRPr="00C523FA">
        <w:rPr>
          <w:lang w:eastAsia="zh-CN"/>
        </w:rPr>
        <w:t>。摸到</w:t>
      </w:r>
      <w:r w:rsidRPr="00C523FA">
        <w:rPr>
          <w:lang w:eastAsia="zh-CN"/>
        </w:rPr>
        <w:t>________</w:t>
      </w:r>
      <w:r w:rsidRPr="00C523FA">
        <w:rPr>
          <w:lang w:eastAsia="zh-CN"/>
        </w:rPr>
        <w:t>的可能性最大，摸到</w:t>
      </w:r>
      <w:r w:rsidRPr="00C523FA">
        <w:rPr>
          <w:lang w:eastAsia="zh-CN"/>
        </w:rPr>
        <w:t>________</w:t>
      </w:r>
      <w:r w:rsidRPr="00C523FA">
        <w:rPr>
          <w:lang w:eastAsia="zh-CN"/>
        </w:rPr>
        <w:t>的可能性最小。</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11.</w:t>
      </w:r>
      <w:r w:rsidRPr="00C523FA">
        <w:rPr>
          <w:lang w:eastAsia="zh-CN"/>
        </w:rPr>
        <w:t>一个盒子里有</w:t>
      </w:r>
      <w:r w:rsidRPr="00C523FA">
        <w:rPr>
          <w:lang w:eastAsia="zh-CN"/>
        </w:rPr>
        <w:t>1</w:t>
      </w:r>
      <w:r w:rsidRPr="00C523FA">
        <w:rPr>
          <w:lang w:eastAsia="zh-CN"/>
        </w:rPr>
        <w:t>个白球、</w:t>
      </w:r>
      <w:r w:rsidRPr="00C523FA">
        <w:rPr>
          <w:lang w:eastAsia="zh-CN"/>
        </w:rPr>
        <w:t>3</w:t>
      </w:r>
      <w:r w:rsidRPr="00C523FA">
        <w:rPr>
          <w:lang w:eastAsia="zh-CN"/>
        </w:rPr>
        <w:t>个红球和</w:t>
      </w:r>
      <w:r w:rsidRPr="00C523FA">
        <w:rPr>
          <w:lang w:eastAsia="zh-CN"/>
        </w:rPr>
        <w:t>7</w:t>
      </w:r>
      <w:r w:rsidRPr="00C523FA">
        <w:rPr>
          <w:lang w:eastAsia="zh-CN"/>
        </w:rPr>
        <w:t>个蓝球，从盒中摸一个球，可能有</w:t>
      </w:r>
      <w:r w:rsidRPr="00C523FA">
        <w:rPr>
          <w:lang w:eastAsia="zh-CN"/>
        </w:rPr>
        <w:t>________</w:t>
      </w:r>
      <w:r w:rsidRPr="00C523FA">
        <w:rPr>
          <w:lang w:eastAsia="zh-CN"/>
        </w:rPr>
        <w:t>种结果，摸出</w:t>
      </w:r>
      <w:r w:rsidRPr="00C523FA">
        <w:rPr>
          <w:lang w:eastAsia="zh-CN"/>
        </w:rPr>
        <w:t>________</w:t>
      </w:r>
      <w:r w:rsidRPr="00C523FA">
        <w:rPr>
          <w:lang w:eastAsia="zh-CN"/>
        </w:rPr>
        <w:t>球的可能性最大，摸出</w:t>
      </w:r>
      <w:r w:rsidRPr="00C523FA">
        <w:rPr>
          <w:lang w:eastAsia="zh-CN"/>
        </w:rPr>
        <w:t>________</w:t>
      </w:r>
      <w:r w:rsidRPr="00C523FA">
        <w:rPr>
          <w:lang w:eastAsia="zh-CN"/>
        </w:rPr>
        <w:t>球可能性最小．</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12.</w:t>
      </w:r>
      <w:r w:rsidRPr="00C523FA">
        <w:rPr>
          <w:lang w:eastAsia="zh-CN"/>
        </w:rPr>
        <w:t>箱子里有</w:t>
      </w:r>
      <w:r w:rsidRPr="00C523FA">
        <w:rPr>
          <w:lang w:eastAsia="zh-CN"/>
        </w:rPr>
        <w:t>10</w:t>
      </w:r>
      <w:r w:rsidRPr="00C523FA">
        <w:rPr>
          <w:lang w:eastAsia="zh-CN"/>
        </w:rPr>
        <w:t>个球，要使箱子里摸出蓝色球的可能性是</w:t>
      </w:r>
      <w:r w:rsidR="00915119">
        <w:rPr>
          <w:noProof/>
          <w:lang w:eastAsia="zh-CN"/>
        </w:rPr>
        <w:pict>
          <v:shape id="图片 15" o:spid="_x0000_i1039" type="#_x0000_t75" style="width:15.75pt;height:21pt;visibility:visible;mso-wrap-style:square">
            <v:imagedata r:id="rId18" o:title=""/>
          </v:shape>
        </w:pict>
      </w:r>
      <w:r w:rsidRPr="00C523FA">
        <w:rPr>
          <w:lang w:eastAsia="zh-CN"/>
        </w:rPr>
        <w:t>，箱子里应该有</w:t>
      </w:r>
      <w:r w:rsidRPr="00C523FA">
        <w:rPr>
          <w:lang w:eastAsia="zh-CN"/>
        </w:rPr>
        <w:t>________ </w:t>
      </w:r>
      <w:r w:rsidRPr="00C523FA">
        <w:rPr>
          <w:lang w:eastAsia="zh-CN"/>
        </w:rPr>
        <w:t>个蓝色球。</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13.</w:t>
      </w:r>
      <w:r w:rsidRPr="00C523FA">
        <w:rPr>
          <w:lang w:eastAsia="zh-CN"/>
        </w:rPr>
        <w:t>用</w:t>
      </w:r>
      <w:r w:rsidRPr="00C523FA">
        <w:rPr>
          <w:lang w:eastAsia="zh-CN"/>
        </w:rPr>
        <w:t>2</w:t>
      </w:r>
      <w:r w:rsidRPr="00C523FA">
        <w:rPr>
          <w:lang w:eastAsia="zh-CN"/>
        </w:rPr>
        <w:t>，</w:t>
      </w:r>
      <w:r w:rsidRPr="00C523FA">
        <w:rPr>
          <w:lang w:eastAsia="zh-CN"/>
        </w:rPr>
        <w:t>3</w:t>
      </w:r>
      <w:r w:rsidRPr="00C523FA">
        <w:rPr>
          <w:lang w:eastAsia="zh-CN"/>
        </w:rPr>
        <w:t>，</w:t>
      </w:r>
      <w:r w:rsidRPr="00C523FA">
        <w:rPr>
          <w:lang w:eastAsia="zh-CN"/>
        </w:rPr>
        <w:t>4</w:t>
      </w:r>
      <w:r w:rsidRPr="00C523FA">
        <w:rPr>
          <w:lang w:eastAsia="zh-CN"/>
        </w:rPr>
        <w:t>三张卡片，任意组成的三位数是双数的可能性是</w:t>
      </w:r>
      <w:r w:rsidRPr="00C523FA">
        <w:rPr>
          <w:lang w:eastAsia="zh-CN"/>
        </w:rPr>
        <w:t xml:space="preserve">________    </w:t>
      </w:r>
    </w:p>
    <w:p w:rsidR="00E642DF" w:rsidRPr="00C523FA" w:rsidRDefault="00C523FA" w:rsidP="00217891">
      <w:pPr>
        <w:spacing w:line="480" w:lineRule="auto"/>
        <w:rPr>
          <w:lang w:eastAsia="zh-CN"/>
        </w:rPr>
      </w:pPr>
      <w:r w:rsidRPr="00C523FA">
        <w:rPr>
          <w:b/>
          <w:bCs/>
          <w:sz w:val="24"/>
          <w:szCs w:val="24"/>
          <w:lang w:eastAsia="zh-CN"/>
        </w:rPr>
        <w:t>四、解答题</w:t>
      </w:r>
      <w:r w:rsidRPr="00C523FA">
        <w:rPr>
          <w:b/>
          <w:bCs/>
          <w:sz w:val="24"/>
          <w:szCs w:val="24"/>
          <w:lang w:eastAsia="zh-CN"/>
        </w:rPr>
        <w:t xml:space="preserve"> </w:t>
      </w:r>
    </w:p>
    <w:p w:rsidR="00E642DF" w:rsidRPr="00C523FA" w:rsidRDefault="00C523FA" w:rsidP="00217891">
      <w:pPr>
        <w:spacing w:after="0" w:line="480" w:lineRule="auto"/>
        <w:rPr>
          <w:lang w:eastAsia="zh-CN"/>
        </w:rPr>
      </w:pPr>
      <w:r w:rsidRPr="00C523FA">
        <w:rPr>
          <w:lang w:eastAsia="zh-CN"/>
        </w:rPr>
        <w:t>14.</w:t>
      </w:r>
      <w:r w:rsidRPr="00C523FA">
        <w:rPr>
          <w:lang w:eastAsia="zh-CN"/>
        </w:rPr>
        <w:t>将写有数字</w:t>
      </w:r>
      <w:r w:rsidRPr="00C523FA">
        <w:rPr>
          <w:lang w:eastAsia="zh-CN"/>
        </w:rPr>
        <w:t>1</w:t>
      </w:r>
      <w:r w:rsidRPr="00C523FA">
        <w:rPr>
          <w:lang w:eastAsia="zh-CN"/>
        </w:rPr>
        <w:t>、</w:t>
      </w:r>
      <w:r w:rsidRPr="00C523FA">
        <w:rPr>
          <w:lang w:eastAsia="zh-CN"/>
        </w:rPr>
        <w:t>2</w:t>
      </w:r>
      <w:r w:rsidRPr="00C523FA">
        <w:rPr>
          <w:lang w:eastAsia="zh-CN"/>
        </w:rPr>
        <w:t>、</w:t>
      </w:r>
      <w:r w:rsidRPr="00C523FA">
        <w:rPr>
          <w:lang w:eastAsia="zh-CN"/>
        </w:rPr>
        <w:t>3</w:t>
      </w:r>
      <w:r w:rsidRPr="00C523FA">
        <w:rPr>
          <w:lang w:eastAsia="zh-CN"/>
        </w:rPr>
        <w:t>、</w:t>
      </w:r>
      <w:r w:rsidRPr="00C523FA">
        <w:rPr>
          <w:lang w:eastAsia="zh-CN"/>
        </w:rPr>
        <w:t>4</w:t>
      </w:r>
      <w:r w:rsidRPr="00C523FA">
        <w:rPr>
          <w:lang w:eastAsia="zh-CN"/>
        </w:rPr>
        <w:t>、</w:t>
      </w:r>
      <w:r w:rsidRPr="00C523FA">
        <w:rPr>
          <w:lang w:eastAsia="zh-CN"/>
        </w:rPr>
        <w:t>5</w:t>
      </w:r>
      <w:r w:rsidRPr="00C523FA">
        <w:rPr>
          <w:lang w:eastAsia="zh-CN"/>
        </w:rPr>
        <w:t>的五个小球放在盒子里．任意摸出一个球，下面哪种情况</w:t>
      </w:r>
      <w:r w:rsidRPr="00C523FA">
        <w:rPr>
          <w:lang w:eastAsia="zh-CN"/>
        </w:rPr>
        <w:t>“</w:t>
      </w:r>
      <w:r w:rsidRPr="00C523FA">
        <w:rPr>
          <w:lang w:eastAsia="zh-CN"/>
        </w:rPr>
        <w:t>一定发生</w:t>
      </w:r>
      <w:r w:rsidRPr="00C523FA">
        <w:rPr>
          <w:lang w:eastAsia="zh-CN"/>
        </w:rPr>
        <w:t>”</w:t>
      </w:r>
      <w:r w:rsidRPr="00C523FA">
        <w:rPr>
          <w:lang w:eastAsia="zh-CN"/>
        </w:rPr>
        <w:t>、</w:t>
      </w:r>
      <w:r w:rsidRPr="00C523FA">
        <w:rPr>
          <w:lang w:eastAsia="zh-CN"/>
        </w:rPr>
        <w:t>“</w:t>
      </w:r>
      <w:r w:rsidRPr="00C523FA">
        <w:rPr>
          <w:lang w:eastAsia="zh-CN"/>
        </w:rPr>
        <w:t>一定不发生</w:t>
      </w:r>
      <w:r w:rsidRPr="00C523FA">
        <w:rPr>
          <w:lang w:eastAsia="zh-CN"/>
        </w:rPr>
        <w:t>”</w:t>
      </w:r>
      <w:r w:rsidRPr="00C523FA">
        <w:rPr>
          <w:lang w:eastAsia="zh-CN"/>
        </w:rPr>
        <w:t>或</w:t>
      </w:r>
      <w:r w:rsidRPr="00C523FA">
        <w:rPr>
          <w:lang w:eastAsia="zh-CN"/>
        </w:rPr>
        <w:t>“</w:t>
      </w:r>
      <w:r w:rsidRPr="00C523FA">
        <w:rPr>
          <w:lang w:eastAsia="zh-CN"/>
        </w:rPr>
        <w:t>可能发生</w:t>
      </w:r>
      <w:r w:rsidRPr="00C523FA">
        <w:rPr>
          <w:lang w:eastAsia="zh-CN"/>
        </w:rPr>
        <w:t>”</w:t>
      </w:r>
      <w:r w:rsidRPr="00C523FA">
        <w:rPr>
          <w:lang w:eastAsia="zh-CN"/>
        </w:rPr>
        <w:t>；如果可能发生，可能性有百分之几？</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1</w:t>
      </w:r>
      <w:r w:rsidRPr="00C523FA">
        <w:rPr>
          <w:lang w:eastAsia="zh-CN"/>
        </w:rPr>
        <w:t>）球上的数是奇数．</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2</w:t>
      </w:r>
      <w:r w:rsidRPr="00C523FA">
        <w:rPr>
          <w:lang w:eastAsia="zh-CN"/>
        </w:rPr>
        <w:t>）球上的数大于</w:t>
      </w:r>
      <w:r w:rsidRPr="00C523FA">
        <w:rPr>
          <w:lang w:eastAsia="zh-CN"/>
        </w:rPr>
        <w:t>6</w:t>
      </w:r>
      <w:r w:rsidRPr="00C523FA">
        <w:rPr>
          <w:lang w:eastAsia="zh-CN"/>
        </w:rPr>
        <w:t>．</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3</w:t>
      </w:r>
      <w:r w:rsidRPr="00C523FA">
        <w:rPr>
          <w:lang w:eastAsia="zh-CN"/>
        </w:rPr>
        <w:t>）球上的数是</w:t>
      </w:r>
      <w:r w:rsidRPr="00C523FA">
        <w:rPr>
          <w:lang w:eastAsia="zh-CN"/>
        </w:rPr>
        <w:t>5</w:t>
      </w:r>
      <w:r w:rsidRPr="00C523FA">
        <w:rPr>
          <w:lang w:eastAsia="zh-CN"/>
        </w:rPr>
        <w:t>．</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4</w:t>
      </w:r>
      <w:r w:rsidRPr="00C523FA">
        <w:rPr>
          <w:lang w:eastAsia="zh-CN"/>
        </w:rPr>
        <w:t>）球上的数小于</w:t>
      </w:r>
      <w:r w:rsidRPr="00C523FA">
        <w:rPr>
          <w:lang w:eastAsia="zh-CN"/>
        </w:rPr>
        <w:t>1</w:t>
      </w:r>
      <w:r w:rsidRPr="00C523FA">
        <w:rPr>
          <w:lang w:eastAsia="zh-CN"/>
        </w:rPr>
        <w:t>．</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5</w:t>
      </w:r>
      <w:r w:rsidRPr="00C523FA">
        <w:rPr>
          <w:lang w:eastAsia="zh-CN"/>
        </w:rPr>
        <w:t>）球上的数是偶数</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6</w:t>
      </w:r>
      <w:r w:rsidRPr="00C523FA">
        <w:rPr>
          <w:lang w:eastAsia="zh-CN"/>
        </w:rPr>
        <w:t>）球上的数小于</w:t>
      </w:r>
      <w:r w:rsidRPr="00C523FA">
        <w:rPr>
          <w:lang w:eastAsia="zh-CN"/>
        </w:rPr>
        <w:t xml:space="preserve">6    </w:t>
      </w:r>
    </w:p>
    <w:p w:rsidR="00E642DF" w:rsidRPr="00C523FA" w:rsidRDefault="00C523FA" w:rsidP="00217891">
      <w:pPr>
        <w:spacing w:after="0" w:line="480" w:lineRule="auto"/>
        <w:rPr>
          <w:lang w:eastAsia="zh-CN"/>
        </w:rPr>
      </w:pPr>
      <w:r w:rsidRPr="00C523FA">
        <w:rPr>
          <w:lang w:eastAsia="zh-CN"/>
        </w:rPr>
        <w:t>15.</w:t>
      </w:r>
      <w:r w:rsidRPr="00C523FA">
        <w:rPr>
          <w:lang w:eastAsia="zh-CN"/>
        </w:rPr>
        <w:t>设一盒中有</w:t>
      </w:r>
      <w:r w:rsidRPr="00C523FA">
        <w:rPr>
          <w:lang w:eastAsia="zh-CN"/>
        </w:rPr>
        <w:t>10</w:t>
      </w:r>
      <w:r w:rsidRPr="00C523FA">
        <w:rPr>
          <w:lang w:eastAsia="zh-CN"/>
        </w:rPr>
        <w:t>个白球，</w:t>
      </w:r>
      <w:r w:rsidRPr="00C523FA">
        <w:rPr>
          <w:lang w:eastAsia="zh-CN"/>
        </w:rPr>
        <w:t>6</w:t>
      </w:r>
      <w:r w:rsidRPr="00C523FA">
        <w:rPr>
          <w:lang w:eastAsia="zh-CN"/>
        </w:rPr>
        <w:t>个红球，</w:t>
      </w:r>
      <w:r w:rsidRPr="00C523FA">
        <w:rPr>
          <w:lang w:eastAsia="zh-CN"/>
        </w:rPr>
        <w:t>2</w:t>
      </w:r>
      <w:r w:rsidRPr="00C523FA">
        <w:rPr>
          <w:lang w:eastAsia="zh-CN"/>
        </w:rPr>
        <w:t>个黄球，从盒中任取一球，哪种颜色的球被取到的可能性最大？哪种最小，分别为什么？</w:t>
      </w:r>
      <w:r w:rsidRPr="00C523FA">
        <w:rPr>
          <w:lang w:eastAsia="zh-CN"/>
        </w:rPr>
        <w:t xml:space="preserve">    </w:t>
      </w:r>
    </w:p>
    <w:p w:rsidR="00E642DF" w:rsidRPr="00C523FA" w:rsidRDefault="00C523FA" w:rsidP="00217891">
      <w:pPr>
        <w:spacing w:line="480" w:lineRule="auto"/>
        <w:rPr>
          <w:lang w:eastAsia="zh-CN"/>
        </w:rPr>
      </w:pPr>
      <w:r w:rsidRPr="00C523FA">
        <w:rPr>
          <w:b/>
          <w:bCs/>
          <w:sz w:val="24"/>
          <w:szCs w:val="24"/>
          <w:lang w:eastAsia="zh-CN"/>
        </w:rPr>
        <w:t>五、综合题</w:t>
      </w:r>
      <w:r w:rsidRPr="00C523FA">
        <w:rPr>
          <w:b/>
          <w:bCs/>
          <w:sz w:val="24"/>
          <w:szCs w:val="24"/>
          <w:lang w:eastAsia="zh-CN"/>
        </w:rPr>
        <w:t xml:space="preserve"> </w:t>
      </w:r>
    </w:p>
    <w:p w:rsidR="00E642DF" w:rsidRPr="00C523FA" w:rsidRDefault="00C523FA" w:rsidP="00217891">
      <w:pPr>
        <w:spacing w:after="0" w:line="480" w:lineRule="auto"/>
        <w:rPr>
          <w:lang w:eastAsia="zh-CN"/>
        </w:rPr>
      </w:pPr>
      <w:r w:rsidRPr="00C523FA">
        <w:rPr>
          <w:lang w:eastAsia="zh-CN"/>
        </w:rPr>
        <w:t>16.</w:t>
      </w:r>
      <w:r w:rsidRPr="00C523FA">
        <w:rPr>
          <w:lang w:eastAsia="zh-CN"/>
        </w:rPr>
        <w:t>有红、黃、蓝球各</w:t>
      </w:r>
      <w:r w:rsidRPr="00C523FA">
        <w:rPr>
          <w:lang w:eastAsia="zh-CN"/>
        </w:rPr>
        <w:t>10</w:t>
      </w:r>
      <w:r w:rsidRPr="00C523FA">
        <w:rPr>
          <w:lang w:eastAsia="zh-CN"/>
        </w:rPr>
        <w:t>个，</w:t>
      </w:r>
      <w:r w:rsidRPr="00C523FA">
        <w:rPr>
          <w:lang w:eastAsia="zh-CN"/>
        </w:rPr>
        <w:t xml:space="preserve"> </w:t>
      </w:r>
      <w:r w:rsidRPr="00C523FA">
        <w:rPr>
          <w:lang w:eastAsia="zh-CN"/>
        </w:rPr>
        <w:t>现在要往袋子里放入</w:t>
      </w:r>
      <w:r w:rsidRPr="00C523FA">
        <w:rPr>
          <w:lang w:eastAsia="zh-CN"/>
        </w:rPr>
        <w:t>10</w:t>
      </w:r>
      <w:r w:rsidRPr="00C523FA">
        <w:rPr>
          <w:lang w:eastAsia="zh-CN"/>
        </w:rPr>
        <w:t>个球，</w:t>
      </w:r>
      <w:r w:rsidRPr="00C523FA">
        <w:rPr>
          <w:lang w:eastAsia="zh-CN"/>
        </w:rPr>
        <w:t xml:space="preserve"> </w:t>
      </w:r>
      <w:r w:rsidRPr="00C523FA">
        <w:rPr>
          <w:lang w:eastAsia="zh-CN"/>
        </w:rPr>
        <w:t>请按要求写出如何放球</w:t>
      </w:r>
      <w:r w:rsidRPr="00C523FA">
        <w:rPr>
          <w:lang w:eastAsia="zh-CN"/>
        </w:rPr>
        <w:t xml:space="preserve"> </w:t>
      </w:r>
      <w:r w:rsidRPr="00C523FA">
        <w:rPr>
          <w:lang w:eastAsia="zh-CN"/>
        </w:rPr>
        <w:t>．</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1</w:t>
      </w:r>
      <w:r w:rsidRPr="00C523FA">
        <w:rPr>
          <w:lang w:eastAsia="zh-CN"/>
        </w:rPr>
        <w:t>）摸出的不可能是红球，应放</w:t>
      </w:r>
      <w:r w:rsidRPr="00C523FA">
        <w:rPr>
          <w:lang w:eastAsia="zh-CN"/>
        </w:rPr>
        <w:t>________</w:t>
      </w:r>
      <w:r w:rsidRPr="00C523FA">
        <w:rPr>
          <w:lang w:eastAsia="zh-CN"/>
        </w:rPr>
        <w:t>个红球、</w:t>
      </w:r>
      <w:r w:rsidRPr="00C523FA">
        <w:rPr>
          <w:lang w:eastAsia="zh-CN"/>
        </w:rPr>
        <w:t>________</w:t>
      </w:r>
      <w:r w:rsidRPr="00C523FA">
        <w:rPr>
          <w:lang w:eastAsia="zh-CN"/>
        </w:rPr>
        <w:t>个黄球、</w:t>
      </w:r>
      <w:r w:rsidRPr="00C523FA">
        <w:rPr>
          <w:lang w:eastAsia="zh-CN"/>
        </w:rPr>
        <w:t>________</w:t>
      </w:r>
      <w:r w:rsidRPr="00C523FA">
        <w:rPr>
          <w:lang w:eastAsia="zh-CN"/>
        </w:rPr>
        <w:t>个蓝球；</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2</w:t>
      </w:r>
      <w:r w:rsidRPr="00C523FA">
        <w:rPr>
          <w:lang w:eastAsia="zh-CN"/>
        </w:rPr>
        <w:t>）摸出的可能是红球也可能是黄球，应故</w:t>
      </w:r>
      <w:r w:rsidRPr="00C523FA">
        <w:rPr>
          <w:lang w:eastAsia="zh-CN"/>
        </w:rPr>
        <w:t>________</w:t>
      </w:r>
      <w:r w:rsidRPr="00C523FA">
        <w:rPr>
          <w:lang w:eastAsia="zh-CN"/>
        </w:rPr>
        <w:t>个红球、</w:t>
      </w:r>
      <w:r w:rsidRPr="00C523FA">
        <w:rPr>
          <w:lang w:eastAsia="zh-CN"/>
        </w:rPr>
        <w:t>________</w:t>
      </w:r>
      <w:r w:rsidRPr="00C523FA">
        <w:rPr>
          <w:lang w:eastAsia="zh-CN"/>
        </w:rPr>
        <w:t>个黄球、</w:t>
      </w:r>
      <w:r w:rsidRPr="00C523FA">
        <w:rPr>
          <w:lang w:eastAsia="zh-CN"/>
        </w:rPr>
        <w:t>________</w:t>
      </w:r>
      <w:r w:rsidRPr="00C523FA">
        <w:rPr>
          <w:lang w:eastAsia="zh-CN"/>
        </w:rPr>
        <w:t>个蓝球；</w:t>
      </w:r>
      <w:r w:rsidRPr="00C523FA">
        <w:rPr>
          <w:lang w:eastAsia="zh-CN"/>
        </w:rPr>
        <w:t xml:space="preserve">    </w:t>
      </w:r>
    </w:p>
    <w:p w:rsidR="00E642DF" w:rsidRPr="00C523FA" w:rsidRDefault="00C523FA" w:rsidP="00217891">
      <w:pPr>
        <w:spacing w:after="0" w:line="480" w:lineRule="auto"/>
        <w:rPr>
          <w:lang w:eastAsia="zh-CN"/>
        </w:rPr>
      </w:pPr>
      <w:r w:rsidRPr="00C523FA">
        <w:rPr>
          <w:lang w:eastAsia="zh-CN"/>
        </w:rPr>
        <w:t>（</w:t>
      </w:r>
      <w:r w:rsidRPr="00C523FA">
        <w:rPr>
          <w:lang w:eastAsia="zh-CN"/>
        </w:rPr>
        <w:t>3</w:t>
      </w:r>
      <w:r w:rsidRPr="00C523FA">
        <w:rPr>
          <w:lang w:eastAsia="zh-CN"/>
        </w:rPr>
        <w:t>）摸出蓝球的可能性最大，应放</w:t>
      </w:r>
      <w:r w:rsidRPr="00C523FA">
        <w:rPr>
          <w:lang w:eastAsia="zh-CN"/>
        </w:rPr>
        <w:t>________</w:t>
      </w:r>
      <w:r w:rsidRPr="00C523FA">
        <w:rPr>
          <w:lang w:eastAsia="zh-CN"/>
        </w:rPr>
        <w:t>个红球、</w:t>
      </w:r>
      <w:r w:rsidRPr="00C523FA">
        <w:rPr>
          <w:lang w:eastAsia="zh-CN"/>
        </w:rPr>
        <w:t>________</w:t>
      </w:r>
      <w:r w:rsidRPr="00C523FA">
        <w:rPr>
          <w:lang w:eastAsia="zh-CN"/>
        </w:rPr>
        <w:t>个黄球、</w:t>
      </w:r>
      <w:r w:rsidRPr="00C523FA">
        <w:rPr>
          <w:lang w:eastAsia="zh-CN"/>
        </w:rPr>
        <w:t>________</w:t>
      </w:r>
      <w:r w:rsidRPr="00C523FA">
        <w:rPr>
          <w:lang w:eastAsia="zh-CN"/>
        </w:rPr>
        <w:t>个蓝球</w:t>
      </w:r>
      <w:r w:rsidRPr="00C523FA">
        <w:rPr>
          <w:lang w:eastAsia="zh-CN"/>
        </w:rPr>
        <w:t xml:space="preserve"> </w:t>
      </w:r>
      <w:r w:rsidRPr="00C523FA">
        <w:rPr>
          <w:lang w:eastAsia="zh-CN"/>
        </w:rPr>
        <w:t>．</w:t>
      </w:r>
      <w:r w:rsidRPr="00C523FA">
        <w:rPr>
          <w:lang w:eastAsia="zh-CN"/>
        </w:rPr>
        <w:t xml:space="preserve">    </w:t>
      </w:r>
    </w:p>
    <w:p w:rsidR="00E642DF" w:rsidRPr="00C523FA" w:rsidRDefault="00C523FA" w:rsidP="00217891">
      <w:pPr>
        <w:spacing w:line="480" w:lineRule="auto"/>
        <w:rPr>
          <w:lang w:eastAsia="zh-CN"/>
        </w:rPr>
      </w:pPr>
      <w:r w:rsidRPr="00C523FA">
        <w:rPr>
          <w:b/>
          <w:bCs/>
          <w:sz w:val="24"/>
          <w:szCs w:val="24"/>
          <w:lang w:eastAsia="zh-CN"/>
        </w:rPr>
        <w:t>六、应用题</w:t>
      </w:r>
      <w:r w:rsidRPr="00C523FA">
        <w:rPr>
          <w:b/>
          <w:bCs/>
          <w:sz w:val="24"/>
          <w:szCs w:val="24"/>
          <w:lang w:eastAsia="zh-CN"/>
        </w:rPr>
        <w:t xml:space="preserve"> </w:t>
      </w:r>
    </w:p>
    <w:p w:rsidR="00E642DF" w:rsidRPr="00C523FA" w:rsidRDefault="00C523FA" w:rsidP="00217891">
      <w:pPr>
        <w:spacing w:after="0" w:line="480" w:lineRule="auto"/>
        <w:rPr>
          <w:lang w:eastAsia="zh-CN"/>
        </w:rPr>
      </w:pPr>
      <w:r w:rsidRPr="00C523FA">
        <w:rPr>
          <w:lang w:eastAsia="zh-CN"/>
        </w:rPr>
        <w:lastRenderedPageBreak/>
        <w:t>17.</w:t>
      </w:r>
      <w:r w:rsidRPr="00C523FA">
        <w:rPr>
          <w:lang w:eastAsia="zh-CN"/>
        </w:rPr>
        <w:t>圆盘被平均分成</w:t>
      </w:r>
      <w:r w:rsidRPr="00C523FA">
        <w:rPr>
          <w:lang w:eastAsia="zh-CN"/>
        </w:rPr>
        <w:t>6</w:t>
      </w:r>
      <w:r w:rsidRPr="00C523FA">
        <w:rPr>
          <w:lang w:eastAsia="zh-CN"/>
        </w:rPr>
        <w:t>等份，红、黄、蓝分别各占</w:t>
      </w:r>
      <w:r w:rsidRPr="00C523FA">
        <w:rPr>
          <w:lang w:eastAsia="zh-CN"/>
        </w:rPr>
        <w:t>2</w:t>
      </w:r>
      <w:r w:rsidRPr="00C523FA">
        <w:rPr>
          <w:lang w:eastAsia="zh-CN"/>
        </w:rPr>
        <w:t>份。任意转动圆盘</w:t>
      </w:r>
      <w:r w:rsidRPr="00C523FA">
        <w:rPr>
          <w:lang w:eastAsia="zh-CN"/>
        </w:rPr>
        <w:t>1</w:t>
      </w:r>
      <w:r w:rsidRPr="00C523FA">
        <w:rPr>
          <w:lang w:eastAsia="zh-CN"/>
        </w:rPr>
        <w:t>次，指针落在红色区域的可能性大吗？落在不是红色区域的可能性呢？</w:t>
      </w:r>
      <w:r w:rsidRPr="00C523FA">
        <w:rPr>
          <w:lang w:eastAsia="zh-CN"/>
        </w:rPr>
        <w:t xml:space="preserve">    </w:t>
      </w:r>
    </w:p>
    <w:p w:rsidR="00E642DF" w:rsidRPr="00C523FA" w:rsidRDefault="00C523FA" w:rsidP="00C523FA">
      <w:pPr>
        <w:spacing w:line="360" w:lineRule="auto"/>
        <w:rPr>
          <w:lang w:eastAsia="zh-CN"/>
        </w:rPr>
      </w:pPr>
      <w:r w:rsidRPr="00C523FA">
        <w:rPr>
          <w:lang w:eastAsia="zh-CN"/>
        </w:rPr>
        <w:br w:type="page"/>
      </w:r>
    </w:p>
    <w:p w:rsidR="00E642DF" w:rsidRPr="00C523FA" w:rsidRDefault="00C523FA" w:rsidP="00C523FA">
      <w:pPr>
        <w:spacing w:line="360" w:lineRule="auto"/>
        <w:jc w:val="center"/>
        <w:rPr>
          <w:lang w:eastAsia="zh-CN"/>
        </w:rPr>
      </w:pPr>
      <w:r w:rsidRPr="00C523FA">
        <w:rPr>
          <w:b/>
          <w:bCs/>
          <w:sz w:val="28"/>
          <w:szCs w:val="28"/>
          <w:lang w:eastAsia="zh-CN"/>
        </w:rPr>
        <w:t>参考答案</w:t>
      </w:r>
    </w:p>
    <w:p w:rsidR="00E642DF" w:rsidRPr="00C523FA" w:rsidRDefault="00C523FA" w:rsidP="00C523FA">
      <w:pPr>
        <w:spacing w:line="360" w:lineRule="auto"/>
        <w:rPr>
          <w:lang w:eastAsia="zh-CN"/>
        </w:rPr>
      </w:pPr>
      <w:r w:rsidRPr="00C523FA">
        <w:rPr>
          <w:lang w:eastAsia="zh-CN"/>
        </w:rPr>
        <w:t>一、单选题</w:t>
      </w:r>
    </w:p>
    <w:p w:rsidR="00E642DF" w:rsidRPr="00C523FA" w:rsidRDefault="00C523FA" w:rsidP="00C523FA">
      <w:pPr>
        <w:spacing w:after="0" w:line="360" w:lineRule="auto"/>
        <w:rPr>
          <w:lang w:eastAsia="zh-CN"/>
        </w:rPr>
      </w:pPr>
      <w:r w:rsidRPr="00C523FA">
        <w:rPr>
          <w:lang w:eastAsia="zh-CN"/>
        </w:rPr>
        <w:t>1.</w:t>
      </w:r>
      <w:r w:rsidRPr="00C523FA">
        <w:rPr>
          <w:lang w:eastAsia="zh-CN"/>
        </w:rPr>
        <w:t>【答案】</w:t>
      </w:r>
      <w:r w:rsidRPr="00C523FA">
        <w:rPr>
          <w:lang w:eastAsia="zh-CN"/>
        </w:rPr>
        <w:t xml:space="preserve">C  </w:t>
      </w:r>
    </w:p>
    <w:p w:rsidR="00E642DF" w:rsidRPr="00C523FA" w:rsidRDefault="00C523FA" w:rsidP="00C523FA">
      <w:pPr>
        <w:spacing w:after="0" w:line="360" w:lineRule="auto"/>
        <w:rPr>
          <w:lang w:eastAsia="zh-CN"/>
        </w:rPr>
      </w:pPr>
      <w:r w:rsidRPr="00C523FA">
        <w:rPr>
          <w:lang w:eastAsia="zh-CN"/>
        </w:rPr>
        <w:t>【解析】【解答】选项</w:t>
      </w:r>
      <w:r w:rsidRPr="00C523FA">
        <w:rPr>
          <w:lang w:eastAsia="zh-CN"/>
        </w:rPr>
        <w:t>A</w:t>
      </w:r>
      <w:r w:rsidRPr="00C523FA">
        <w:rPr>
          <w:lang w:eastAsia="zh-CN"/>
        </w:rPr>
        <w:t>，盒子中有</w:t>
      </w:r>
      <w:r w:rsidRPr="00C523FA">
        <w:rPr>
          <w:lang w:eastAsia="zh-CN"/>
        </w:rPr>
        <w:t>3</w:t>
      </w:r>
      <w:r w:rsidRPr="00C523FA">
        <w:rPr>
          <w:lang w:eastAsia="zh-CN"/>
        </w:rPr>
        <w:t>个黑球，</w:t>
      </w:r>
      <w:r w:rsidRPr="00C523FA">
        <w:rPr>
          <w:lang w:eastAsia="zh-CN"/>
        </w:rPr>
        <w:t>3</w:t>
      </w:r>
      <w:r w:rsidRPr="00C523FA">
        <w:rPr>
          <w:lang w:eastAsia="zh-CN"/>
        </w:rPr>
        <w:t>个白球，摸得黑球和白球的可能性同样大；</w:t>
      </w:r>
      <w:r w:rsidRPr="00C523FA">
        <w:rPr>
          <w:lang w:eastAsia="zh-CN"/>
        </w:rPr>
        <w:br/>
      </w:r>
      <w:r w:rsidRPr="00C523FA">
        <w:rPr>
          <w:lang w:eastAsia="zh-CN"/>
        </w:rPr>
        <w:t>选项</w:t>
      </w:r>
      <w:r w:rsidRPr="00C523FA">
        <w:rPr>
          <w:lang w:eastAsia="zh-CN"/>
        </w:rPr>
        <w:t>B</w:t>
      </w:r>
      <w:r w:rsidRPr="00C523FA">
        <w:rPr>
          <w:lang w:eastAsia="zh-CN"/>
        </w:rPr>
        <w:t>，盒子中的白球数量比黑球数量多得多，摸到白球的可能性大些；</w:t>
      </w:r>
      <w:r w:rsidRPr="00C523FA">
        <w:rPr>
          <w:lang w:eastAsia="zh-CN"/>
        </w:rPr>
        <w:br/>
      </w:r>
      <w:r w:rsidRPr="00C523FA">
        <w:rPr>
          <w:lang w:eastAsia="zh-CN"/>
        </w:rPr>
        <w:t>选项</w:t>
      </w:r>
      <w:r w:rsidRPr="00C523FA">
        <w:rPr>
          <w:lang w:eastAsia="zh-CN"/>
        </w:rPr>
        <w:t>C</w:t>
      </w:r>
      <w:r w:rsidRPr="00C523FA">
        <w:rPr>
          <w:lang w:eastAsia="zh-CN"/>
        </w:rPr>
        <w:t>，盒子中的黑球数量比白球数量多得多，摸到黑球的可能性大些；</w:t>
      </w:r>
      <w:r w:rsidRPr="00C523FA">
        <w:rPr>
          <w:lang w:eastAsia="zh-CN"/>
        </w:rPr>
        <w:br/>
      </w:r>
      <w:r w:rsidRPr="00C523FA">
        <w:rPr>
          <w:lang w:eastAsia="zh-CN"/>
        </w:rPr>
        <w:t>选项</w:t>
      </w:r>
      <w:r w:rsidRPr="00C523FA">
        <w:rPr>
          <w:lang w:eastAsia="zh-CN"/>
        </w:rPr>
        <w:t>D</w:t>
      </w:r>
      <w:r w:rsidRPr="00C523FA">
        <w:rPr>
          <w:lang w:eastAsia="zh-CN"/>
        </w:rPr>
        <w:t>，盒子中的白球数量多于黑球数量，摸到白球的可能性大些</w:t>
      </w:r>
      <w:r w:rsidRPr="00C523FA">
        <w:rPr>
          <w:lang w:eastAsia="zh-CN"/>
        </w:rPr>
        <w:t>.</w:t>
      </w:r>
      <w:r w:rsidRPr="00C523FA">
        <w:rPr>
          <w:lang w:eastAsia="zh-CN"/>
        </w:rPr>
        <w:br/>
      </w:r>
      <w:r w:rsidRPr="00C523FA">
        <w:rPr>
          <w:lang w:eastAsia="zh-CN"/>
        </w:rPr>
        <w:t>故答案为：</w:t>
      </w:r>
      <w:r w:rsidRPr="00C523FA">
        <w:rPr>
          <w:lang w:eastAsia="zh-CN"/>
        </w:rPr>
        <w:t>C.</w:t>
      </w:r>
    </w:p>
    <w:p w:rsidR="00E642DF" w:rsidRPr="00C523FA" w:rsidRDefault="00C523FA" w:rsidP="00C523FA">
      <w:pPr>
        <w:spacing w:after="0" w:line="360" w:lineRule="auto"/>
        <w:rPr>
          <w:lang w:eastAsia="zh-CN"/>
        </w:rPr>
      </w:pPr>
      <w:r w:rsidRPr="00C523FA">
        <w:rPr>
          <w:lang w:eastAsia="zh-CN"/>
        </w:rPr>
        <w:t>【分析】盒子中哪种颜色的球数量越多，摸到的可能性越大，据此分析各选项中各种颜色球摸到的可能性大小</w:t>
      </w:r>
      <w:r w:rsidRPr="00C523FA">
        <w:rPr>
          <w:lang w:eastAsia="zh-CN"/>
        </w:rPr>
        <w:t>.</w:t>
      </w:r>
    </w:p>
    <w:p w:rsidR="00E642DF" w:rsidRPr="00C523FA" w:rsidRDefault="00C523FA" w:rsidP="00C523FA">
      <w:pPr>
        <w:spacing w:after="0" w:line="360" w:lineRule="auto"/>
        <w:rPr>
          <w:lang w:eastAsia="zh-CN"/>
        </w:rPr>
      </w:pPr>
      <w:r w:rsidRPr="00C523FA">
        <w:rPr>
          <w:lang w:eastAsia="zh-CN"/>
        </w:rPr>
        <w:t>2.</w:t>
      </w:r>
      <w:r w:rsidRPr="00C523FA">
        <w:rPr>
          <w:lang w:eastAsia="zh-CN"/>
        </w:rPr>
        <w:t>【答案】</w:t>
      </w:r>
      <w:r w:rsidRPr="00C523FA">
        <w:rPr>
          <w:lang w:eastAsia="zh-CN"/>
        </w:rPr>
        <w:t xml:space="preserve"> C   </w:t>
      </w:r>
    </w:p>
    <w:p w:rsidR="00E642DF" w:rsidRPr="00C523FA" w:rsidRDefault="00C523FA" w:rsidP="00C523FA">
      <w:pPr>
        <w:spacing w:after="0" w:line="360" w:lineRule="auto"/>
        <w:rPr>
          <w:lang w:eastAsia="zh-CN"/>
        </w:rPr>
      </w:pPr>
      <w:r w:rsidRPr="00C523FA">
        <w:rPr>
          <w:lang w:eastAsia="zh-CN"/>
        </w:rPr>
        <w:t>【解析】【解答】解：小于</w:t>
      </w:r>
      <w:r w:rsidRPr="00C523FA">
        <w:rPr>
          <w:lang w:eastAsia="zh-CN"/>
        </w:rPr>
        <w:t>3</w:t>
      </w:r>
      <w:r w:rsidRPr="00C523FA">
        <w:rPr>
          <w:lang w:eastAsia="zh-CN"/>
        </w:rPr>
        <w:t>的数有</w:t>
      </w:r>
      <w:r w:rsidRPr="00C523FA">
        <w:rPr>
          <w:lang w:eastAsia="zh-CN"/>
        </w:rPr>
        <w:t>2</w:t>
      </w:r>
      <w:r w:rsidRPr="00C523FA">
        <w:rPr>
          <w:lang w:eastAsia="zh-CN"/>
        </w:rPr>
        <w:t>个，大于</w:t>
      </w:r>
      <w:r w:rsidRPr="00C523FA">
        <w:rPr>
          <w:lang w:eastAsia="zh-CN"/>
        </w:rPr>
        <w:t>2</w:t>
      </w:r>
      <w:r w:rsidRPr="00C523FA">
        <w:rPr>
          <w:lang w:eastAsia="zh-CN"/>
        </w:rPr>
        <w:t>的数有</w:t>
      </w:r>
      <w:r w:rsidRPr="00C523FA">
        <w:rPr>
          <w:lang w:eastAsia="zh-CN"/>
        </w:rPr>
        <w:t>2</w:t>
      </w:r>
      <w:r w:rsidRPr="00C523FA">
        <w:rPr>
          <w:lang w:eastAsia="zh-CN"/>
        </w:rPr>
        <w:t>个，那么两人获胜的可能性一样大。</w:t>
      </w:r>
      <w:r w:rsidRPr="00C523FA">
        <w:rPr>
          <w:lang w:eastAsia="zh-CN"/>
        </w:rPr>
        <w:br/>
      </w:r>
      <w:r w:rsidRPr="00C523FA">
        <w:rPr>
          <w:lang w:eastAsia="zh-CN"/>
        </w:rPr>
        <w:t>故答案为：</w:t>
      </w:r>
      <w:r w:rsidRPr="00C523FA">
        <w:rPr>
          <w:lang w:eastAsia="zh-CN"/>
        </w:rPr>
        <w:t>C</w:t>
      </w:r>
    </w:p>
    <w:p w:rsidR="00E642DF" w:rsidRPr="00C523FA" w:rsidRDefault="00C523FA" w:rsidP="00C523FA">
      <w:pPr>
        <w:spacing w:after="0" w:line="360" w:lineRule="auto"/>
        <w:rPr>
          <w:lang w:eastAsia="zh-CN"/>
        </w:rPr>
      </w:pPr>
      <w:r w:rsidRPr="00C523FA">
        <w:rPr>
          <w:lang w:eastAsia="zh-CN"/>
        </w:rPr>
        <w:t>【分析】判断出小于</w:t>
      </w:r>
      <w:r w:rsidRPr="00C523FA">
        <w:rPr>
          <w:lang w:eastAsia="zh-CN"/>
        </w:rPr>
        <w:t>3</w:t>
      </w:r>
      <w:r w:rsidRPr="00C523FA">
        <w:rPr>
          <w:lang w:eastAsia="zh-CN"/>
        </w:rPr>
        <w:t>的数和大于</w:t>
      </w:r>
      <w:r w:rsidRPr="00C523FA">
        <w:rPr>
          <w:lang w:eastAsia="zh-CN"/>
        </w:rPr>
        <w:t>2</w:t>
      </w:r>
      <w:r w:rsidRPr="00C523FA">
        <w:rPr>
          <w:lang w:eastAsia="zh-CN"/>
        </w:rPr>
        <w:t>的数各有几个，如果个数相同，那么两人获胜的可能性就一样大；抽出的数多的获胜的可能性就大。</w:t>
      </w:r>
    </w:p>
    <w:p w:rsidR="00E642DF" w:rsidRPr="00C523FA" w:rsidRDefault="00C523FA" w:rsidP="00C523FA">
      <w:pPr>
        <w:spacing w:after="0" w:line="360" w:lineRule="auto"/>
        <w:rPr>
          <w:lang w:eastAsia="zh-CN"/>
        </w:rPr>
      </w:pPr>
      <w:r w:rsidRPr="00C523FA">
        <w:rPr>
          <w:lang w:eastAsia="zh-CN"/>
        </w:rPr>
        <w:t>3.</w:t>
      </w:r>
      <w:r w:rsidRPr="00C523FA">
        <w:rPr>
          <w:lang w:eastAsia="zh-CN"/>
        </w:rPr>
        <w:t>【答案】</w:t>
      </w:r>
      <w:r w:rsidRPr="00C523FA">
        <w:rPr>
          <w:lang w:eastAsia="zh-CN"/>
        </w:rPr>
        <w:t xml:space="preserve"> A   </w:t>
      </w:r>
    </w:p>
    <w:p w:rsidR="00E642DF" w:rsidRPr="00C523FA" w:rsidRDefault="00C523FA" w:rsidP="00C523FA">
      <w:pPr>
        <w:spacing w:after="0" w:line="360" w:lineRule="auto"/>
        <w:rPr>
          <w:lang w:eastAsia="zh-CN"/>
        </w:rPr>
      </w:pPr>
      <w:r w:rsidRPr="00C523FA">
        <w:rPr>
          <w:lang w:eastAsia="zh-CN"/>
        </w:rPr>
        <w:t>【解析】【解答】</w:t>
      </w:r>
      <w:r w:rsidRPr="00C523FA">
        <w:rPr>
          <w:lang w:eastAsia="zh-CN"/>
        </w:rPr>
        <w:t xml:space="preserve"> </w:t>
      </w:r>
      <w:r w:rsidRPr="00C523FA">
        <w:rPr>
          <w:lang w:eastAsia="zh-CN"/>
        </w:rPr>
        <w:t>盒子里有</w:t>
      </w:r>
      <w:r w:rsidRPr="00C523FA">
        <w:rPr>
          <w:lang w:eastAsia="zh-CN"/>
        </w:rPr>
        <w:t>3</w:t>
      </w:r>
      <w:r w:rsidRPr="00C523FA">
        <w:rPr>
          <w:lang w:eastAsia="zh-CN"/>
        </w:rPr>
        <w:t>个篮球和</w:t>
      </w:r>
      <w:r w:rsidRPr="00C523FA">
        <w:rPr>
          <w:lang w:eastAsia="zh-CN"/>
        </w:rPr>
        <w:t>2</w:t>
      </w:r>
      <w:r w:rsidRPr="00C523FA">
        <w:rPr>
          <w:lang w:eastAsia="zh-CN"/>
        </w:rPr>
        <w:t>个白球，从盒子里摸出一个球，这个球可能是篮球</w:t>
      </w:r>
      <w:r w:rsidRPr="00C523FA">
        <w:rPr>
          <w:lang w:eastAsia="zh-CN"/>
        </w:rPr>
        <w:t>.</w:t>
      </w:r>
      <w:r w:rsidRPr="00C523FA">
        <w:rPr>
          <w:lang w:eastAsia="zh-CN"/>
        </w:rPr>
        <w:br/>
        <w:t xml:space="preserve"> </w:t>
      </w:r>
      <w:r w:rsidRPr="00C523FA">
        <w:rPr>
          <w:lang w:eastAsia="zh-CN"/>
        </w:rPr>
        <w:t>故答案为：</w:t>
      </w:r>
      <w:r w:rsidRPr="00C523FA">
        <w:rPr>
          <w:lang w:eastAsia="zh-CN"/>
        </w:rPr>
        <w:t>A.</w:t>
      </w:r>
      <w:r w:rsidRPr="00C523FA">
        <w:rPr>
          <w:lang w:eastAsia="zh-CN"/>
        </w:rPr>
        <w:br/>
        <w:t xml:space="preserve"> </w:t>
      </w:r>
      <w:r w:rsidRPr="00C523FA">
        <w:rPr>
          <w:lang w:eastAsia="zh-CN"/>
        </w:rPr>
        <w:t>【分析】根据题意可知，盒子中有篮球和白球，从盒子里摸出一个球，有两种可能：篮球或白球，据此解答</w:t>
      </w:r>
      <w:r w:rsidRPr="00C523FA">
        <w:rPr>
          <w:lang w:eastAsia="zh-CN"/>
        </w:rPr>
        <w:t>.</w:t>
      </w:r>
    </w:p>
    <w:p w:rsidR="00E642DF" w:rsidRPr="00C523FA" w:rsidRDefault="00C523FA" w:rsidP="00C523FA">
      <w:pPr>
        <w:spacing w:after="0" w:line="360" w:lineRule="auto"/>
        <w:rPr>
          <w:lang w:eastAsia="zh-CN"/>
        </w:rPr>
      </w:pPr>
      <w:r w:rsidRPr="00C523FA">
        <w:rPr>
          <w:lang w:eastAsia="zh-CN"/>
        </w:rPr>
        <w:t>4.</w:t>
      </w:r>
      <w:r w:rsidRPr="00C523FA">
        <w:rPr>
          <w:lang w:eastAsia="zh-CN"/>
        </w:rPr>
        <w:t>【答案】</w:t>
      </w:r>
      <w:r w:rsidRPr="00C523FA">
        <w:rPr>
          <w:lang w:eastAsia="zh-CN"/>
        </w:rPr>
        <w:t xml:space="preserve"> D   </w:t>
      </w:r>
    </w:p>
    <w:p w:rsidR="00E642DF" w:rsidRPr="00C523FA" w:rsidRDefault="00C523FA" w:rsidP="00C523FA">
      <w:pPr>
        <w:spacing w:after="0" w:line="360" w:lineRule="auto"/>
        <w:rPr>
          <w:lang w:eastAsia="zh-CN"/>
        </w:rPr>
      </w:pPr>
      <w:r w:rsidRPr="00C523FA">
        <w:rPr>
          <w:lang w:eastAsia="zh-CN"/>
        </w:rPr>
        <w:t>【解析】【分析】题意可知，摸出</w:t>
      </w:r>
      <w:r w:rsidRPr="00C523FA">
        <w:rPr>
          <w:lang w:eastAsia="zh-CN"/>
        </w:rPr>
        <w:t>2</w:t>
      </w:r>
      <w:r w:rsidRPr="00C523FA">
        <w:rPr>
          <w:lang w:eastAsia="zh-CN"/>
        </w:rPr>
        <w:t>个球，有</w:t>
      </w:r>
      <w:r w:rsidRPr="00C523FA">
        <w:rPr>
          <w:lang w:eastAsia="zh-CN"/>
        </w:rPr>
        <w:t>3</w:t>
      </w:r>
      <w:r w:rsidRPr="00C523FA">
        <w:rPr>
          <w:lang w:eastAsia="zh-CN"/>
        </w:rPr>
        <w:t>种可能，</w:t>
      </w:r>
      <w:r w:rsidRPr="00C523FA">
        <w:rPr>
          <w:lang w:eastAsia="zh-CN"/>
        </w:rPr>
        <w:t xml:space="preserve"> </w:t>
      </w:r>
      <w:r w:rsidRPr="00C523FA">
        <w:rPr>
          <w:rFonts w:ascii="Arial"/>
          <w:highlight w:val="white"/>
          <w:lang w:eastAsia="zh-CN"/>
        </w:rPr>
        <w:t>可能摸到两个红球</w:t>
      </w:r>
      <w:r w:rsidRPr="00C523FA">
        <w:rPr>
          <w:lang w:eastAsia="zh-CN"/>
        </w:rPr>
        <w:t xml:space="preserve"> </w:t>
      </w:r>
      <w:r w:rsidRPr="00C523FA">
        <w:rPr>
          <w:lang w:eastAsia="zh-CN"/>
        </w:rPr>
        <w:t>；</w:t>
      </w:r>
      <w:r w:rsidRPr="00C523FA">
        <w:rPr>
          <w:lang w:eastAsia="zh-CN"/>
        </w:rPr>
        <w:t xml:space="preserve"> </w:t>
      </w:r>
      <w:r w:rsidRPr="00C523FA">
        <w:rPr>
          <w:rFonts w:ascii="Arial"/>
          <w:highlight w:val="white"/>
          <w:lang w:eastAsia="zh-CN"/>
        </w:rPr>
        <w:t>可能摸到两个绿球</w:t>
      </w:r>
      <w:r w:rsidRPr="00C523FA">
        <w:rPr>
          <w:lang w:eastAsia="zh-CN"/>
        </w:rPr>
        <w:t xml:space="preserve"> </w:t>
      </w:r>
      <w:r w:rsidRPr="00C523FA">
        <w:rPr>
          <w:lang w:eastAsia="zh-CN"/>
        </w:rPr>
        <w:t>；还</w:t>
      </w:r>
      <w:r w:rsidRPr="00C523FA">
        <w:rPr>
          <w:lang w:eastAsia="zh-CN"/>
        </w:rPr>
        <w:t xml:space="preserve"> </w:t>
      </w:r>
      <w:r w:rsidRPr="00C523FA">
        <w:rPr>
          <w:rFonts w:ascii="Arial"/>
          <w:highlight w:val="white"/>
          <w:lang w:eastAsia="zh-CN"/>
        </w:rPr>
        <w:t>可能摸到一个红球和一个绿球</w:t>
      </w:r>
      <w:r w:rsidRPr="00C523FA">
        <w:rPr>
          <w:lang w:eastAsia="zh-CN"/>
        </w:rPr>
        <w:t> </w:t>
      </w:r>
      <w:r w:rsidRPr="00C523FA">
        <w:rPr>
          <w:lang w:eastAsia="zh-CN"/>
        </w:rPr>
        <w:t>。</w:t>
      </w:r>
    </w:p>
    <w:p w:rsidR="00E642DF" w:rsidRPr="00C523FA" w:rsidRDefault="00C523FA" w:rsidP="00C523FA">
      <w:pPr>
        <w:spacing w:line="360" w:lineRule="auto"/>
        <w:rPr>
          <w:lang w:eastAsia="zh-CN"/>
        </w:rPr>
      </w:pPr>
      <w:r w:rsidRPr="00C523FA">
        <w:rPr>
          <w:lang w:eastAsia="zh-CN"/>
        </w:rPr>
        <w:t>二、判断题</w:t>
      </w:r>
    </w:p>
    <w:p w:rsidR="00E642DF" w:rsidRPr="00C523FA" w:rsidRDefault="00C523FA" w:rsidP="00C523FA">
      <w:pPr>
        <w:spacing w:after="0" w:line="360" w:lineRule="auto"/>
        <w:rPr>
          <w:lang w:eastAsia="zh-CN"/>
        </w:rPr>
      </w:pPr>
      <w:r w:rsidRPr="00C523FA">
        <w:rPr>
          <w:lang w:eastAsia="zh-CN"/>
        </w:rPr>
        <w:t>5.</w:t>
      </w:r>
      <w:r w:rsidRPr="00C523FA">
        <w:rPr>
          <w:lang w:eastAsia="zh-CN"/>
        </w:rPr>
        <w:t>【答案】错误</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【解析】【解答】解：轮船在陆地上行驶是不可能的，原题说法错误。</w:t>
      </w:r>
      <w:r w:rsidRPr="00C523FA">
        <w:rPr>
          <w:lang w:eastAsia="zh-CN"/>
        </w:rPr>
        <w:br/>
      </w:r>
      <w:r w:rsidRPr="00C523FA">
        <w:rPr>
          <w:lang w:eastAsia="zh-CN"/>
        </w:rPr>
        <w:t>故答案为：错误【分析】轮船是在水中行驶的，不可能在陆地上行驶。</w:t>
      </w:r>
    </w:p>
    <w:p w:rsidR="00E642DF" w:rsidRPr="00C523FA" w:rsidRDefault="00C523FA" w:rsidP="00C523FA">
      <w:pPr>
        <w:spacing w:after="0" w:line="360" w:lineRule="auto"/>
        <w:rPr>
          <w:lang w:eastAsia="zh-CN"/>
        </w:rPr>
      </w:pPr>
      <w:r w:rsidRPr="00C523FA">
        <w:rPr>
          <w:lang w:eastAsia="zh-CN"/>
        </w:rPr>
        <w:t>6.</w:t>
      </w:r>
      <w:r w:rsidRPr="00C523FA">
        <w:rPr>
          <w:lang w:eastAsia="zh-CN"/>
        </w:rPr>
        <w:t>【答案】</w:t>
      </w:r>
      <w:r w:rsidRPr="00C523FA">
        <w:rPr>
          <w:lang w:eastAsia="zh-CN"/>
        </w:rPr>
        <w:t xml:space="preserve"> </w:t>
      </w:r>
      <w:r w:rsidRPr="00C523FA">
        <w:rPr>
          <w:lang w:eastAsia="zh-CN"/>
        </w:rPr>
        <w:t>错误</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【解析】【解答】</w:t>
      </w:r>
      <w:r w:rsidRPr="00C523FA">
        <w:rPr>
          <w:lang w:eastAsia="zh-CN"/>
        </w:rPr>
        <w:t xml:space="preserve"> </w:t>
      </w:r>
      <w:r w:rsidRPr="00C523FA">
        <w:rPr>
          <w:lang w:eastAsia="zh-CN"/>
        </w:rPr>
        <w:t>箱子里装着</w:t>
      </w:r>
      <w:r w:rsidRPr="00C523FA">
        <w:rPr>
          <w:lang w:eastAsia="zh-CN"/>
        </w:rPr>
        <w:t>5</w:t>
      </w:r>
      <w:r w:rsidRPr="00C523FA">
        <w:rPr>
          <w:lang w:eastAsia="zh-CN"/>
        </w:rPr>
        <w:t>个黄球和</w:t>
      </w:r>
      <w:r w:rsidRPr="00C523FA">
        <w:rPr>
          <w:lang w:eastAsia="zh-CN"/>
        </w:rPr>
        <w:t>5</w:t>
      </w:r>
      <w:r w:rsidRPr="00C523FA">
        <w:rPr>
          <w:lang w:eastAsia="zh-CN"/>
        </w:rPr>
        <w:t>个红球，随便摸一个球，可能是红球，也可能是黄球，原题说法错误</w:t>
      </w:r>
      <w:r w:rsidRPr="00C523FA">
        <w:rPr>
          <w:lang w:eastAsia="zh-CN"/>
        </w:rPr>
        <w:t>.</w:t>
      </w:r>
      <w:r w:rsidRPr="00C523FA">
        <w:rPr>
          <w:lang w:eastAsia="zh-CN"/>
        </w:rPr>
        <w:br/>
        <w:t xml:space="preserve"> </w:t>
      </w:r>
      <w:r w:rsidRPr="00C523FA">
        <w:rPr>
          <w:lang w:eastAsia="zh-CN"/>
        </w:rPr>
        <w:t>故答案为：错误</w:t>
      </w:r>
      <w:r w:rsidRPr="00C523FA">
        <w:rPr>
          <w:lang w:eastAsia="zh-CN"/>
        </w:rPr>
        <w:t>.</w:t>
      </w:r>
      <w:r w:rsidRPr="00C523FA">
        <w:rPr>
          <w:lang w:eastAsia="zh-CN"/>
        </w:rPr>
        <w:br/>
        <w:t xml:space="preserve"> </w:t>
      </w:r>
      <w:r w:rsidRPr="00C523FA">
        <w:rPr>
          <w:lang w:eastAsia="zh-CN"/>
        </w:rPr>
        <w:t>【分析】根据题意可知，箱子里装了两种颜色的球，随便摸一个球，两种颜色的球都可能摸到，据此判断</w:t>
      </w:r>
      <w:r w:rsidRPr="00C523FA">
        <w:rPr>
          <w:lang w:eastAsia="zh-CN"/>
        </w:rPr>
        <w:t>.</w:t>
      </w:r>
    </w:p>
    <w:p w:rsidR="00E642DF" w:rsidRPr="00C523FA" w:rsidRDefault="00C523FA" w:rsidP="00C523FA">
      <w:pPr>
        <w:spacing w:after="0" w:line="360" w:lineRule="auto"/>
        <w:rPr>
          <w:lang w:eastAsia="zh-CN"/>
        </w:rPr>
      </w:pPr>
      <w:r w:rsidRPr="00C523FA">
        <w:rPr>
          <w:lang w:eastAsia="zh-CN"/>
        </w:rPr>
        <w:t>7.</w:t>
      </w:r>
      <w:r w:rsidRPr="00C523FA">
        <w:rPr>
          <w:lang w:eastAsia="zh-CN"/>
        </w:rPr>
        <w:t>【答案】正确</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【解析】【解答】解：袋子里有黑球，所以从中随意摸出一个球，有可能摸出的是黑球。原题说法正确。</w:t>
      </w:r>
      <w:r w:rsidRPr="00C523FA">
        <w:rPr>
          <w:lang w:eastAsia="zh-CN"/>
        </w:rPr>
        <w:br/>
      </w:r>
      <w:r w:rsidRPr="00C523FA">
        <w:rPr>
          <w:lang w:eastAsia="zh-CN"/>
        </w:rPr>
        <w:t>故答案为：正确</w:t>
      </w:r>
    </w:p>
    <w:p w:rsidR="00E642DF" w:rsidRPr="00C523FA" w:rsidRDefault="00C523FA" w:rsidP="00C523FA">
      <w:pPr>
        <w:spacing w:after="0" w:line="360" w:lineRule="auto"/>
        <w:rPr>
          <w:lang w:eastAsia="zh-CN"/>
        </w:rPr>
      </w:pPr>
      <w:r w:rsidRPr="00C523FA">
        <w:rPr>
          <w:lang w:eastAsia="zh-CN"/>
        </w:rPr>
        <w:t>【分析】袋子里有哪种颜色的球，就有可能摸出这种颜色的球。虽然只有一个黑球，只能说摸出黑球的可能性小。</w:t>
      </w:r>
    </w:p>
    <w:p w:rsidR="00E642DF" w:rsidRPr="00C523FA" w:rsidRDefault="00C523FA" w:rsidP="00C523FA">
      <w:pPr>
        <w:spacing w:after="0" w:line="360" w:lineRule="auto"/>
        <w:rPr>
          <w:lang w:eastAsia="zh-CN"/>
        </w:rPr>
      </w:pPr>
      <w:r w:rsidRPr="00C523FA">
        <w:rPr>
          <w:lang w:eastAsia="zh-CN"/>
        </w:rPr>
        <w:t>8.</w:t>
      </w:r>
      <w:r w:rsidRPr="00C523FA">
        <w:rPr>
          <w:lang w:eastAsia="zh-CN"/>
        </w:rPr>
        <w:t>【答案】正确</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【解析】【解答】红笔的数量等于蓝笔的数量，所以摸了</w:t>
      </w:r>
      <w:r w:rsidRPr="00C523FA">
        <w:rPr>
          <w:lang w:eastAsia="zh-CN"/>
        </w:rPr>
        <w:t>10</w:t>
      </w:r>
      <w:r w:rsidRPr="00C523FA">
        <w:rPr>
          <w:lang w:eastAsia="zh-CN"/>
        </w:rPr>
        <w:t>次，摸到红笔和摸到蓝笔的次数差不多。</w:t>
      </w:r>
      <w:r w:rsidRPr="00C523FA">
        <w:rPr>
          <w:lang w:eastAsia="zh-CN"/>
        </w:rPr>
        <w:br/>
      </w:r>
      <w:r w:rsidRPr="00C523FA">
        <w:rPr>
          <w:lang w:eastAsia="zh-CN"/>
        </w:rPr>
        <w:t>本题答案正确。</w:t>
      </w:r>
      <w:r w:rsidRPr="00C523FA">
        <w:rPr>
          <w:lang w:eastAsia="zh-CN"/>
        </w:rPr>
        <w:br/>
      </w:r>
      <w:r w:rsidRPr="00C523FA">
        <w:rPr>
          <w:lang w:eastAsia="zh-CN"/>
        </w:rPr>
        <w:t>【分析】根据数量接近的物体摸一次被摸出来的可能性差不多。</w:t>
      </w:r>
    </w:p>
    <w:p w:rsidR="00E642DF" w:rsidRPr="00C523FA" w:rsidRDefault="00C523FA" w:rsidP="00C523FA">
      <w:pPr>
        <w:spacing w:line="360" w:lineRule="auto"/>
        <w:rPr>
          <w:lang w:eastAsia="zh-CN"/>
        </w:rPr>
      </w:pPr>
      <w:r w:rsidRPr="00C523FA">
        <w:rPr>
          <w:lang w:eastAsia="zh-CN"/>
        </w:rPr>
        <w:t>三、填空题</w:t>
      </w:r>
    </w:p>
    <w:p w:rsidR="00E642DF" w:rsidRPr="00C523FA" w:rsidRDefault="00C523FA" w:rsidP="00C523FA">
      <w:pPr>
        <w:spacing w:after="0" w:line="360" w:lineRule="auto"/>
        <w:rPr>
          <w:lang w:eastAsia="zh-CN"/>
        </w:rPr>
      </w:pPr>
      <w:r w:rsidRPr="00C523FA">
        <w:rPr>
          <w:lang w:eastAsia="zh-CN"/>
        </w:rPr>
        <w:t>9.</w:t>
      </w:r>
      <w:r w:rsidRPr="00C523FA">
        <w:rPr>
          <w:lang w:eastAsia="zh-CN"/>
        </w:rPr>
        <w:t>【答案】黄球</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【解析】【解答】黄球数目比白球多，拿到可能性较大。</w:t>
      </w:r>
      <w:r w:rsidRPr="00C523FA">
        <w:rPr>
          <w:lang w:eastAsia="zh-CN"/>
        </w:rPr>
        <w:br/>
      </w:r>
      <w:r w:rsidRPr="00C523FA">
        <w:rPr>
          <w:lang w:eastAsia="zh-CN"/>
        </w:rPr>
        <w:t>【分析】根据可能性的大小，即得黄球数目比白球多，拿到可能性较大。</w:t>
      </w:r>
    </w:p>
    <w:p w:rsidR="00E642DF" w:rsidRPr="00C523FA" w:rsidRDefault="00C523FA" w:rsidP="00C523FA">
      <w:pPr>
        <w:spacing w:after="0" w:line="360" w:lineRule="auto"/>
        <w:rPr>
          <w:lang w:eastAsia="zh-CN"/>
        </w:rPr>
      </w:pPr>
      <w:r w:rsidRPr="00C523FA">
        <w:rPr>
          <w:lang w:eastAsia="zh-CN"/>
        </w:rPr>
        <w:t>10.</w:t>
      </w:r>
      <w:r w:rsidRPr="00C523FA">
        <w:rPr>
          <w:lang w:eastAsia="zh-CN"/>
        </w:rPr>
        <w:t>【答案】白球；黄球；红球；白球；红球</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w:t>
      </w:r>
    </w:p>
    <w:p w:rsidR="00E642DF" w:rsidRPr="00C523FA" w:rsidRDefault="00C523FA" w:rsidP="00C523FA">
      <w:pPr>
        <w:spacing w:after="0" w:line="360" w:lineRule="auto"/>
        <w:rPr>
          <w:lang w:eastAsia="zh-CN"/>
        </w:rPr>
      </w:pPr>
      <w:r w:rsidRPr="00C523FA">
        <w:rPr>
          <w:lang w:eastAsia="zh-CN"/>
        </w:rPr>
        <w:t>11.</w:t>
      </w:r>
      <w:r w:rsidRPr="00C523FA">
        <w:rPr>
          <w:lang w:eastAsia="zh-CN"/>
        </w:rPr>
        <w:t>【答案】</w:t>
      </w:r>
      <w:r w:rsidRPr="00C523FA">
        <w:rPr>
          <w:lang w:eastAsia="zh-CN"/>
        </w:rPr>
        <w:t xml:space="preserve"> 3</w:t>
      </w:r>
      <w:r w:rsidRPr="00C523FA">
        <w:rPr>
          <w:lang w:eastAsia="zh-CN"/>
        </w:rPr>
        <w:t>；蓝；白</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【解析】【解答】解：从盒中摸一个球，可能有</w:t>
      </w:r>
      <w:r w:rsidRPr="00C523FA">
        <w:rPr>
          <w:lang w:eastAsia="zh-CN"/>
        </w:rPr>
        <w:t>3</w:t>
      </w:r>
      <w:r w:rsidRPr="00C523FA">
        <w:rPr>
          <w:lang w:eastAsia="zh-CN"/>
        </w:rPr>
        <w:t>种结果，摸出蓝球的可能性最大，摸出白球可能性最小。</w:t>
      </w:r>
      <w:r w:rsidRPr="00C523FA">
        <w:rPr>
          <w:lang w:eastAsia="zh-CN"/>
        </w:rPr>
        <w:br/>
        <w:t xml:space="preserve"> </w:t>
      </w:r>
      <w:r w:rsidRPr="00C523FA">
        <w:rPr>
          <w:lang w:eastAsia="zh-CN"/>
        </w:rPr>
        <w:t>故答案为：</w:t>
      </w:r>
      <w:r w:rsidRPr="00C523FA">
        <w:rPr>
          <w:lang w:eastAsia="zh-CN"/>
        </w:rPr>
        <w:t>3</w:t>
      </w:r>
      <w:r w:rsidRPr="00C523FA">
        <w:rPr>
          <w:lang w:eastAsia="zh-CN"/>
        </w:rPr>
        <w:t>；蓝；白。</w:t>
      </w:r>
      <w:r w:rsidRPr="00C523FA">
        <w:rPr>
          <w:lang w:eastAsia="zh-CN"/>
        </w:rPr>
        <w:br/>
        <w:t xml:space="preserve"> </w:t>
      </w:r>
      <w:r w:rsidRPr="00C523FA">
        <w:rPr>
          <w:lang w:eastAsia="zh-CN"/>
        </w:rPr>
        <w:t>【分析】因为盒子中只有三种颜色的球，所以摸出的结果有</w:t>
      </w:r>
      <w:r w:rsidRPr="00C523FA">
        <w:rPr>
          <w:lang w:eastAsia="zh-CN"/>
        </w:rPr>
        <w:t>3</w:t>
      </w:r>
      <w:r w:rsidRPr="00C523FA">
        <w:rPr>
          <w:lang w:eastAsia="zh-CN"/>
        </w:rPr>
        <w:t>种；盒子里哪种颜色的球的个数最多，说明摸到这种颜色的球的可能性最大；哪种颜色的球的个数最少，说明摸到这种颜色的球的可能性最小。</w:t>
      </w:r>
    </w:p>
    <w:p w:rsidR="00E642DF" w:rsidRPr="00C523FA" w:rsidRDefault="00C523FA" w:rsidP="00C523FA">
      <w:pPr>
        <w:spacing w:after="0" w:line="360" w:lineRule="auto"/>
      </w:pPr>
      <w:r w:rsidRPr="00C523FA">
        <w:t>12.</w:t>
      </w:r>
      <w:r w:rsidRPr="00C523FA">
        <w:t>【答案】</w:t>
      </w:r>
      <w:r w:rsidRPr="00C523FA">
        <w:t xml:space="preserve">7  </w:t>
      </w:r>
    </w:p>
    <w:p w:rsidR="00E642DF" w:rsidRPr="00C523FA" w:rsidRDefault="00C523FA" w:rsidP="00C523FA">
      <w:pPr>
        <w:spacing w:after="0" w:line="360" w:lineRule="auto"/>
      </w:pPr>
      <w:r w:rsidRPr="00C523FA">
        <w:t>【解析】</w:t>
      </w:r>
    </w:p>
    <w:p w:rsidR="00E642DF" w:rsidRPr="00C523FA" w:rsidRDefault="00C523FA" w:rsidP="00C523FA">
      <w:pPr>
        <w:spacing w:after="0" w:line="360" w:lineRule="auto"/>
      </w:pPr>
      <w:r w:rsidRPr="00C523FA">
        <w:t>13.</w:t>
      </w:r>
      <w:r w:rsidRPr="00C523FA">
        <w:t>【答案】</w:t>
      </w:r>
      <w:r w:rsidR="00915119">
        <w:rPr>
          <w:noProof/>
          <w:lang w:eastAsia="zh-CN"/>
        </w:rPr>
        <w:pict>
          <v:shape id="图片 16" o:spid="_x0000_i1040" type="#_x0000_t75" style="width:9.75pt;height:21pt;visibility:visible;mso-wrap-style:square">
            <v:imagedata r:id="rId19" o:title=""/>
          </v:shape>
        </w:pict>
      </w:r>
    </w:p>
    <w:p w:rsidR="00E642DF" w:rsidRPr="00C523FA" w:rsidRDefault="00C523FA" w:rsidP="00C523FA">
      <w:pPr>
        <w:spacing w:after="0" w:line="360" w:lineRule="auto"/>
        <w:rPr>
          <w:lang w:eastAsia="zh-CN"/>
        </w:rPr>
      </w:pPr>
      <w:r w:rsidRPr="00C523FA">
        <w:rPr>
          <w:lang w:eastAsia="zh-CN"/>
        </w:rPr>
        <w:t>【解析】【解答】组成的数有</w:t>
      </w:r>
      <w:r w:rsidRPr="00C523FA">
        <w:rPr>
          <w:lang w:eastAsia="zh-CN"/>
        </w:rPr>
        <w:t>234</w:t>
      </w:r>
      <w:r w:rsidRPr="00C523FA">
        <w:rPr>
          <w:lang w:eastAsia="zh-CN"/>
        </w:rPr>
        <w:t>、</w:t>
      </w:r>
      <w:r w:rsidRPr="00C523FA">
        <w:rPr>
          <w:lang w:eastAsia="zh-CN"/>
        </w:rPr>
        <w:t>243</w:t>
      </w:r>
      <w:r w:rsidRPr="00C523FA">
        <w:rPr>
          <w:lang w:eastAsia="zh-CN"/>
        </w:rPr>
        <w:t>、</w:t>
      </w:r>
      <w:r w:rsidRPr="00C523FA">
        <w:rPr>
          <w:lang w:eastAsia="zh-CN"/>
        </w:rPr>
        <w:t>342</w:t>
      </w:r>
      <w:r w:rsidRPr="00C523FA">
        <w:rPr>
          <w:lang w:eastAsia="zh-CN"/>
        </w:rPr>
        <w:t>、</w:t>
      </w:r>
      <w:r w:rsidRPr="00C523FA">
        <w:rPr>
          <w:lang w:eastAsia="zh-CN"/>
        </w:rPr>
        <w:t>324</w:t>
      </w:r>
      <w:r w:rsidRPr="00C523FA">
        <w:rPr>
          <w:lang w:eastAsia="zh-CN"/>
        </w:rPr>
        <w:t>、</w:t>
      </w:r>
      <w:r w:rsidRPr="00C523FA">
        <w:rPr>
          <w:lang w:eastAsia="zh-CN"/>
        </w:rPr>
        <w:t>423</w:t>
      </w:r>
      <w:r w:rsidRPr="00C523FA">
        <w:rPr>
          <w:lang w:eastAsia="zh-CN"/>
        </w:rPr>
        <w:t>、</w:t>
      </w:r>
      <w:r w:rsidRPr="00C523FA">
        <w:rPr>
          <w:lang w:eastAsia="zh-CN"/>
        </w:rPr>
        <w:t>432</w:t>
      </w:r>
      <w:r w:rsidRPr="00C523FA">
        <w:rPr>
          <w:lang w:eastAsia="zh-CN"/>
        </w:rPr>
        <w:t>共</w:t>
      </w:r>
      <w:r w:rsidRPr="00C523FA">
        <w:rPr>
          <w:lang w:eastAsia="zh-CN"/>
        </w:rPr>
        <w:t>6</w:t>
      </w:r>
      <w:r w:rsidRPr="00C523FA">
        <w:rPr>
          <w:lang w:eastAsia="zh-CN"/>
        </w:rPr>
        <w:t>个，双数共</w:t>
      </w:r>
      <w:r w:rsidRPr="00C523FA">
        <w:rPr>
          <w:lang w:eastAsia="zh-CN"/>
        </w:rPr>
        <w:t>4</w:t>
      </w:r>
      <w:r w:rsidRPr="00C523FA">
        <w:rPr>
          <w:lang w:eastAsia="zh-CN"/>
        </w:rPr>
        <w:t>个，组成的三位数是双数的可能性是</w:t>
      </w:r>
      <w:r w:rsidRPr="00C523FA">
        <w:rPr>
          <w:lang w:eastAsia="zh-CN"/>
        </w:rPr>
        <w:t>4÷6=</w:t>
      </w:r>
      <w:r w:rsidR="00915119">
        <w:rPr>
          <w:noProof/>
          <w:lang w:eastAsia="zh-CN"/>
        </w:rPr>
        <w:pict>
          <v:shape id="图片 17" o:spid="_x0000_i1041" type="#_x0000_t75" style="width:9.75pt;height:21pt;visibility:visible;mso-wrap-style:square">
            <v:imagedata r:id="rId19" o:title=""/>
          </v:shape>
        </w:pict>
      </w:r>
      <w:r w:rsidRPr="00C523FA">
        <w:rPr>
          <w:lang w:eastAsia="zh-CN"/>
        </w:rPr>
        <w:t>.</w:t>
      </w:r>
      <w:r w:rsidRPr="00C523FA">
        <w:rPr>
          <w:lang w:eastAsia="zh-CN"/>
        </w:rPr>
        <w:br/>
      </w:r>
      <w:r w:rsidRPr="00C523FA">
        <w:rPr>
          <w:lang w:eastAsia="zh-CN"/>
        </w:rPr>
        <w:t>故答案为：</w:t>
      </w:r>
      <w:r w:rsidR="00915119">
        <w:rPr>
          <w:noProof/>
          <w:lang w:eastAsia="zh-CN"/>
        </w:rPr>
        <w:pict>
          <v:shape id="图片 18" o:spid="_x0000_i1042" type="#_x0000_t75" style="width:9.75pt;height:21pt;visibility:visible;mso-wrap-style:square">
            <v:imagedata r:id="rId19" o:title=""/>
          </v:shape>
        </w:pict>
      </w:r>
      <w:r w:rsidRPr="00C523FA">
        <w:rPr>
          <w:lang w:eastAsia="zh-CN"/>
        </w:rPr>
        <w:br/>
      </w:r>
      <w:r w:rsidRPr="00C523FA">
        <w:rPr>
          <w:lang w:eastAsia="zh-CN"/>
        </w:rPr>
        <w:t>【分析】列举出组成的所有三位数，并用双数的个数除以三位数的总个数即可求出任意组成的三位数是双数的可能性</w:t>
      </w:r>
      <w:r w:rsidRPr="00C523FA">
        <w:rPr>
          <w:lang w:eastAsia="zh-CN"/>
        </w:rPr>
        <w:t>.</w:t>
      </w:r>
    </w:p>
    <w:p w:rsidR="00E642DF" w:rsidRPr="00C523FA" w:rsidRDefault="00C523FA" w:rsidP="00C523FA">
      <w:pPr>
        <w:spacing w:line="360" w:lineRule="auto"/>
        <w:rPr>
          <w:lang w:eastAsia="zh-CN"/>
        </w:rPr>
      </w:pPr>
      <w:r w:rsidRPr="00C523FA">
        <w:rPr>
          <w:lang w:eastAsia="zh-CN"/>
        </w:rPr>
        <w:t>四、解答题</w:t>
      </w:r>
    </w:p>
    <w:p w:rsidR="00E642DF" w:rsidRPr="00C523FA" w:rsidRDefault="00C523FA" w:rsidP="00C523FA">
      <w:pPr>
        <w:spacing w:after="0" w:line="360" w:lineRule="auto"/>
        <w:rPr>
          <w:lang w:eastAsia="zh-CN"/>
        </w:rPr>
      </w:pPr>
      <w:r w:rsidRPr="00C523FA">
        <w:rPr>
          <w:lang w:eastAsia="zh-CN"/>
        </w:rPr>
        <w:t>14.</w:t>
      </w:r>
      <w:r w:rsidRPr="00C523FA">
        <w:rPr>
          <w:lang w:eastAsia="zh-CN"/>
        </w:rPr>
        <w:t>【答案】（</w:t>
      </w:r>
      <w:r w:rsidRPr="00C523FA">
        <w:rPr>
          <w:lang w:eastAsia="zh-CN"/>
        </w:rPr>
        <w:t>1</w:t>
      </w:r>
      <w:r w:rsidRPr="00C523FA">
        <w:rPr>
          <w:lang w:eastAsia="zh-CN"/>
        </w:rPr>
        <w:t>）解：有</w:t>
      </w:r>
      <w:r w:rsidRPr="00C523FA">
        <w:rPr>
          <w:lang w:eastAsia="zh-CN"/>
        </w:rPr>
        <w:t>3</w:t>
      </w:r>
      <w:r w:rsidRPr="00C523FA">
        <w:rPr>
          <w:lang w:eastAsia="zh-CN"/>
        </w:rPr>
        <w:t>个奇数，奇数的可能性：</w:t>
      </w:r>
      <w:r w:rsidRPr="00C523FA">
        <w:rPr>
          <w:lang w:eastAsia="zh-CN"/>
        </w:rPr>
        <w:t>3÷5=60%</w:t>
      </w:r>
      <w:r w:rsidRPr="00C523FA">
        <w:rPr>
          <w:lang w:eastAsia="zh-CN"/>
        </w:rPr>
        <w:br/>
      </w:r>
      <w:r w:rsidRPr="00C523FA">
        <w:rPr>
          <w:lang w:eastAsia="zh-CN"/>
        </w:rPr>
        <w:t>答：球上的数是奇数．可能发生，可能性有</w:t>
      </w:r>
      <w:r w:rsidRPr="00C523FA">
        <w:rPr>
          <w:lang w:eastAsia="zh-CN"/>
        </w:rPr>
        <w:t>60%.</w:t>
      </w:r>
      <w:r w:rsidRPr="00C523FA">
        <w:rPr>
          <w:lang w:eastAsia="zh-CN"/>
        </w:rPr>
        <w:br/>
      </w:r>
      <w:r w:rsidRPr="00C523FA">
        <w:rPr>
          <w:lang w:eastAsia="zh-CN"/>
        </w:rPr>
        <w:br/>
      </w:r>
      <w:r w:rsidRPr="00C523FA">
        <w:rPr>
          <w:lang w:eastAsia="zh-CN"/>
        </w:rPr>
        <w:t>（</w:t>
      </w:r>
      <w:r w:rsidRPr="00C523FA">
        <w:rPr>
          <w:lang w:eastAsia="zh-CN"/>
        </w:rPr>
        <w:t>2</w:t>
      </w:r>
      <w:r w:rsidRPr="00C523FA">
        <w:rPr>
          <w:lang w:eastAsia="zh-CN"/>
        </w:rPr>
        <w:t>）解：球上没有数字大于</w:t>
      </w:r>
      <w:r w:rsidRPr="00C523FA">
        <w:rPr>
          <w:lang w:eastAsia="zh-CN"/>
        </w:rPr>
        <w:t>6.</w:t>
      </w:r>
      <w:r w:rsidRPr="00C523FA">
        <w:rPr>
          <w:lang w:eastAsia="zh-CN"/>
        </w:rPr>
        <w:br/>
      </w:r>
      <w:r w:rsidRPr="00C523FA">
        <w:rPr>
          <w:lang w:eastAsia="zh-CN"/>
        </w:rPr>
        <w:t>答：球上的数大于</w:t>
      </w:r>
      <w:r w:rsidRPr="00C523FA">
        <w:rPr>
          <w:lang w:eastAsia="zh-CN"/>
        </w:rPr>
        <w:t>6</w:t>
      </w:r>
      <w:r w:rsidRPr="00C523FA">
        <w:rPr>
          <w:lang w:eastAsia="zh-CN"/>
        </w:rPr>
        <w:t>，一定不发生</w:t>
      </w:r>
      <w:r w:rsidRPr="00C523FA">
        <w:rPr>
          <w:lang w:eastAsia="zh-CN"/>
        </w:rPr>
        <w:t>.</w:t>
      </w:r>
      <w:r w:rsidRPr="00C523FA">
        <w:rPr>
          <w:lang w:eastAsia="zh-CN"/>
        </w:rPr>
        <w:br/>
      </w:r>
      <w:r w:rsidRPr="00C523FA">
        <w:rPr>
          <w:lang w:eastAsia="zh-CN"/>
        </w:rPr>
        <w:br/>
      </w:r>
      <w:r w:rsidRPr="00C523FA">
        <w:rPr>
          <w:lang w:eastAsia="zh-CN"/>
        </w:rPr>
        <w:t>（</w:t>
      </w:r>
      <w:r w:rsidRPr="00C523FA">
        <w:rPr>
          <w:lang w:eastAsia="zh-CN"/>
        </w:rPr>
        <w:t>3</w:t>
      </w:r>
      <w:r w:rsidRPr="00C523FA">
        <w:rPr>
          <w:lang w:eastAsia="zh-CN"/>
        </w:rPr>
        <w:t>）解：</w:t>
      </w:r>
      <w:r w:rsidRPr="00C523FA">
        <w:rPr>
          <w:lang w:eastAsia="zh-CN"/>
        </w:rPr>
        <w:t>5</w:t>
      </w:r>
      <w:r w:rsidRPr="00C523FA">
        <w:rPr>
          <w:lang w:eastAsia="zh-CN"/>
        </w:rPr>
        <w:t>只有</w:t>
      </w:r>
      <w:r w:rsidRPr="00C523FA">
        <w:rPr>
          <w:lang w:eastAsia="zh-CN"/>
        </w:rPr>
        <w:t>1</w:t>
      </w:r>
      <w:r w:rsidRPr="00C523FA">
        <w:rPr>
          <w:lang w:eastAsia="zh-CN"/>
        </w:rPr>
        <w:t>个，可能发生，可能性：</w:t>
      </w:r>
      <w:r w:rsidRPr="00C523FA">
        <w:rPr>
          <w:lang w:eastAsia="zh-CN"/>
        </w:rPr>
        <w:t>1÷5=20%.</w:t>
      </w:r>
      <w:r w:rsidRPr="00C523FA">
        <w:rPr>
          <w:lang w:eastAsia="zh-CN"/>
        </w:rPr>
        <w:br/>
      </w:r>
      <w:r w:rsidRPr="00C523FA">
        <w:rPr>
          <w:lang w:eastAsia="zh-CN"/>
        </w:rPr>
        <w:t>答：球上的数是</w:t>
      </w:r>
      <w:r w:rsidRPr="00C523FA">
        <w:rPr>
          <w:lang w:eastAsia="zh-CN"/>
        </w:rPr>
        <w:t>5</w:t>
      </w:r>
      <w:r w:rsidRPr="00C523FA">
        <w:rPr>
          <w:lang w:eastAsia="zh-CN"/>
        </w:rPr>
        <w:t>，可能发生，可能性有</w:t>
      </w:r>
      <w:r w:rsidRPr="00C523FA">
        <w:rPr>
          <w:lang w:eastAsia="zh-CN"/>
        </w:rPr>
        <w:t>20%.</w:t>
      </w:r>
      <w:r w:rsidRPr="00C523FA">
        <w:rPr>
          <w:lang w:eastAsia="zh-CN"/>
        </w:rPr>
        <w:br/>
      </w:r>
      <w:r w:rsidRPr="00C523FA">
        <w:rPr>
          <w:lang w:eastAsia="zh-CN"/>
        </w:rPr>
        <w:br/>
      </w:r>
      <w:r w:rsidRPr="00C523FA">
        <w:rPr>
          <w:lang w:eastAsia="zh-CN"/>
        </w:rPr>
        <w:t>（</w:t>
      </w:r>
      <w:r w:rsidRPr="00C523FA">
        <w:rPr>
          <w:lang w:eastAsia="zh-CN"/>
        </w:rPr>
        <w:t>4</w:t>
      </w:r>
      <w:r w:rsidRPr="00C523FA">
        <w:rPr>
          <w:lang w:eastAsia="zh-CN"/>
        </w:rPr>
        <w:t>）解：球上没有小于</w:t>
      </w:r>
      <w:r w:rsidRPr="00C523FA">
        <w:rPr>
          <w:lang w:eastAsia="zh-CN"/>
        </w:rPr>
        <w:t>1</w:t>
      </w:r>
      <w:r w:rsidRPr="00C523FA">
        <w:rPr>
          <w:lang w:eastAsia="zh-CN"/>
        </w:rPr>
        <w:t>的数</w:t>
      </w:r>
      <w:r w:rsidRPr="00C523FA">
        <w:rPr>
          <w:lang w:eastAsia="zh-CN"/>
        </w:rPr>
        <w:t>.</w:t>
      </w:r>
      <w:r w:rsidRPr="00C523FA">
        <w:rPr>
          <w:lang w:eastAsia="zh-CN"/>
        </w:rPr>
        <w:br/>
      </w:r>
      <w:r w:rsidRPr="00C523FA">
        <w:rPr>
          <w:lang w:eastAsia="zh-CN"/>
        </w:rPr>
        <w:t>答：球上的数小于</w:t>
      </w:r>
      <w:r w:rsidRPr="00C523FA">
        <w:rPr>
          <w:lang w:eastAsia="zh-CN"/>
        </w:rPr>
        <w:t>1</w:t>
      </w:r>
      <w:r w:rsidRPr="00C523FA">
        <w:rPr>
          <w:lang w:eastAsia="zh-CN"/>
        </w:rPr>
        <w:t>，一定不发生</w:t>
      </w:r>
      <w:r w:rsidRPr="00C523FA">
        <w:rPr>
          <w:lang w:eastAsia="zh-CN"/>
        </w:rPr>
        <w:t>.</w:t>
      </w:r>
      <w:r w:rsidRPr="00C523FA">
        <w:rPr>
          <w:lang w:eastAsia="zh-CN"/>
        </w:rPr>
        <w:br/>
      </w:r>
      <w:r w:rsidRPr="00C523FA">
        <w:rPr>
          <w:lang w:eastAsia="zh-CN"/>
        </w:rPr>
        <w:br/>
      </w:r>
      <w:r w:rsidRPr="00C523FA">
        <w:rPr>
          <w:lang w:eastAsia="zh-CN"/>
        </w:rPr>
        <w:t>（</w:t>
      </w:r>
      <w:r w:rsidRPr="00C523FA">
        <w:rPr>
          <w:lang w:eastAsia="zh-CN"/>
        </w:rPr>
        <w:t>5</w:t>
      </w:r>
      <w:r w:rsidRPr="00C523FA">
        <w:rPr>
          <w:lang w:eastAsia="zh-CN"/>
        </w:rPr>
        <w:t>）解：偶数有</w:t>
      </w:r>
      <w:r w:rsidRPr="00C523FA">
        <w:rPr>
          <w:lang w:eastAsia="zh-CN"/>
        </w:rPr>
        <w:t>2</w:t>
      </w:r>
      <w:r w:rsidRPr="00C523FA">
        <w:rPr>
          <w:lang w:eastAsia="zh-CN"/>
        </w:rPr>
        <w:t>个，偶数的可能性：</w:t>
      </w:r>
      <w:r w:rsidRPr="00C523FA">
        <w:rPr>
          <w:lang w:eastAsia="zh-CN"/>
        </w:rPr>
        <w:t>2÷5=40%.</w:t>
      </w:r>
      <w:r w:rsidRPr="00C523FA">
        <w:rPr>
          <w:lang w:eastAsia="zh-CN"/>
        </w:rPr>
        <w:br/>
      </w:r>
      <w:r w:rsidRPr="00C523FA">
        <w:rPr>
          <w:lang w:eastAsia="zh-CN"/>
        </w:rPr>
        <w:t>答：球上的数是偶数，可能发生，可能性有</w:t>
      </w:r>
      <w:r w:rsidRPr="00C523FA">
        <w:rPr>
          <w:lang w:eastAsia="zh-CN"/>
        </w:rPr>
        <w:t>40%.</w:t>
      </w:r>
      <w:r w:rsidRPr="00C523FA">
        <w:rPr>
          <w:lang w:eastAsia="zh-CN"/>
        </w:rPr>
        <w:br/>
      </w:r>
      <w:r w:rsidRPr="00C523FA">
        <w:rPr>
          <w:lang w:eastAsia="zh-CN"/>
        </w:rPr>
        <w:br/>
      </w:r>
      <w:r w:rsidRPr="00C523FA">
        <w:rPr>
          <w:lang w:eastAsia="zh-CN"/>
        </w:rPr>
        <w:t>（</w:t>
      </w:r>
      <w:r w:rsidRPr="00C523FA">
        <w:rPr>
          <w:lang w:eastAsia="zh-CN"/>
        </w:rPr>
        <w:t>6</w:t>
      </w:r>
      <w:r w:rsidRPr="00C523FA">
        <w:rPr>
          <w:lang w:eastAsia="zh-CN"/>
        </w:rPr>
        <w:t>）解：所有数字都小于</w:t>
      </w:r>
      <w:r w:rsidRPr="00C523FA">
        <w:rPr>
          <w:lang w:eastAsia="zh-CN"/>
        </w:rPr>
        <w:t>6</w:t>
      </w:r>
      <w:r w:rsidRPr="00C523FA">
        <w:rPr>
          <w:lang w:eastAsia="zh-CN"/>
        </w:rPr>
        <w:t>，</w:t>
      </w:r>
      <w:r w:rsidRPr="00C523FA">
        <w:rPr>
          <w:lang w:eastAsia="zh-CN"/>
        </w:rPr>
        <w:t>5÷5=100%.</w:t>
      </w:r>
      <w:r w:rsidRPr="00C523FA">
        <w:rPr>
          <w:lang w:eastAsia="zh-CN"/>
        </w:rPr>
        <w:br/>
      </w:r>
      <w:r w:rsidRPr="00C523FA">
        <w:rPr>
          <w:lang w:eastAsia="zh-CN"/>
        </w:rPr>
        <w:t>答：球上的数小于</w:t>
      </w:r>
      <w:r w:rsidRPr="00C523FA">
        <w:rPr>
          <w:lang w:eastAsia="zh-CN"/>
        </w:rPr>
        <w:t>6</w:t>
      </w:r>
      <w:r w:rsidRPr="00C523FA">
        <w:rPr>
          <w:lang w:eastAsia="zh-CN"/>
        </w:rPr>
        <w:t>，一定发生，可能性有</w:t>
      </w:r>
      <w:r w:rsidRPr="00C523FA">
        <w:rPr>
          <w:lang w:eastAsia="zh-CN"/>
        </w:rPr>
        <w:t>100%.</w:t>
      </w:r>
      <w:r w:rsidRPr="00C523FA">
        <w:rPr>
          <w:lang w:eastAsia="zh-CN"/>
        </w:rPr>
        <w:br/>
        <w:t xml:space="preserve">  </w:t>
      </w:r>
    </w:p>
    <w:p w:rsidR="00E642DF" w:rsidRPr="00C523FA" w:rsidRDefault="00C523FA" w:rsidP="00C523FA">
      <w:pPr>
        <w:spacing w:after="0" w:line="360" w:lineRule="auto"/>
        <w:rPr>
          <w:lang w:eastAsia="zh-CN"/>
        </w:rPr>
      </w:pPr>
      <w:r w:rsidRPr="00C523FA">
        <w:rPr>
          <w:lang w:eastAsia="zh-CN"/>
        </w:rPr>
        <w:t>【解析】【分析】</w:t>
      </w:r>
      <w:r w:rsidRPr="00C523FA">
        <w:rPr>
          <w:lang w:eastAsia="zh-CN"/>
        </w:rPr>
        <w:t>(1)</w:t>
      </w:r>
      <w:r w:rsidRPr="00C523FA">
        <w:rPr>
          <w:lang w:eastAsia="zh-CN"/>
        </w:rPr>
        <w:t>用奇数的个数除以数字总数求出奇数的可能性；</w:t>
      </w:r>
      <w:r w:rsidRPr="00C523FA">
        <w:rPr>
          <w:lang w:eastAsia="zh-CN"/>
        </w:rPr>
        <w:t>(2)</w:t>
      </w:r>
      <w:r w:rsidRPr="00C523FA">
        <w:rPr>
          <w:lang w:eastAsia="zh-CN"/>
        </w:rPr>
        <w:t>大于</w:t>
      </w:r>
      <w:r w:rsidRPr="00C523FA">
        <w:rPr>
          <w:lang w:eastAsia="zh-CN"/>
        </w:rPr>
        <w:t>6</w:t>
      </w:r>
      <w:r w:rsidRPr="00C523FA">
        <w:rPr>
          <w:lang w:eastAsia="zh-CN"/>
        </w:rPr>
        <w:t>的数字没有，不可能，所以可能性是</w:t>
      </w:r>
      <w:r w:rsidRPr="00C523FA">
        <w:rPr>
          <w:lang w:eastAsia="zh-CN"/>
        </w:rPr>
        <w:t>0</w:t>
      </w:r>
      <w:r w:rsidRPr="00C523FA">
        <w:rPr>
          <w:lang w:eastAsia="zh-CN"/>
        </w:rPr>
        <w:t>；</w:t>
      </w:r>
      <w:r w:rsidRPr="00C523FA">
        <w:rPr>
          <w:lang w:eastAsia="zh-CN"/>
        </w:rPr>
        <w:t>(3)</w:t>
      </w:r>
      <w:r w:rsidRPr="00C523FA">
        <w:rPr>
          <w:lang w:eastAsia="zh-CN"/>
        </w:rPr>
        <w:t>用</w:t>
      </w:r>
      <w:r w:rsidRPr="00C523FA">
        <w:rPr>
          <w:lang w:eastAsia="zh-CN"/>
        </w:rPr>
        <w:t>5</w:t>
      </w:r>
      <w:r w:rsidRPr="00C523FA">
        <w:rPr>
          <w:lang w:eastAsia="zh-CN"/>
        </w:rPr>
        <w:t>的个数除以数字总数即可；</w:t>
      </w:r>
      <w:r w:rsidRPr="00C523FA">
        <w:rPr>
          <w:lang w:eastAsia="zh-CN"/>
        </w:rPr>
        <w:t>(4)</w:t>
      </w:r>
      <w:r w:rsidRPr="00C523FA">
        <w:rPr>
          <w:lang w:eastAsia="zh-CN"/>
        </w:rPr>
        <w:t>没有小于</w:t>
      </w:r>
      <w:r w:rsidRPr="00C523FA">
        <w:rPr>
          <w:lang w:eastAsia="zh-CN"/>
        </w:rPr>
        <w:t>1</w:t>
      </w:r>
      <w:r w:rsidRPr="00C523FA">
        <w:rPr>
          <w:lang w:eastAsia="zh-CN"/>
        </w:rPr>
        <w:t>的数，小于</w:t>
      </w:r>
      <w:r w:rsidRPr="00C523FA">
        <w:rPr>
          <w:lang w:eastAsia="zh-CN"/>
        </w:rPr>
        <w:t>1</w:t>
      </w:r>
      <w:r w:rsidRPr="00C523FA">
        <w:rPr>
          <w:lang w:eastAsia="zh-CN"/>
        </w:rPr>
        <w:t>的可能性就是</w:t>
      </w:r>
      <w:r w:rsidRPr="00C523FA">
        <w:rPr>
          <w:lang w:eastAsia="zh-CN"/>
        </w:rPr>
        <w:t>0</w:t>
      </w:r>
      <w:r w:rsidRPr="00C523FA">
        <w:rPr>
          <w:lang w:eastAsia="zh-CN"/>
        </w:rPr>
        <w:t>；</w:t>
      </w:r>
      <w:r w:rsidRPr="00C523FA">
        <w:rPr>
          <w:lang w:eastAsia="zh-CN"/>
        </w:rPr>
        <w:t>(5)</w:t>
      </w:r>
      <w:r w:rsidRPr="00C523FA">
        <w:rPr>
          <w:lang w:eastAsia="zh-CN"/>
        </w:rPr>
        <w:t>用小于</w:t>
      </w:r>
      <w:r w:rsidRPr="00C523FA">
        <w:rPr>
          <w:lang w:eastAsia="zh-CN"/>
        </w:rPr>
        <w:t>6</w:t>
      </w:r>
      <w:r w:rsidRPr="00C523FA">
        <w:rPr>
          <w:lang w:eastAsia="zh-CN"/>
        </w:rPr>
        <w:t>的数字个数除以数字总数即可</w:t>
      </w:r>
      <w:r w:rsidRPr="00C523FA">
        <w:rPr>
          <w:lang w:eastAsia="zh-CN"/>
        </w:rPr>
        <w:t>.</w:t>
      </w:r>
    </w:p>
    <w:p w:rsidR="00E642DF" w:rsidRPr="00C523FA" w:rsidRDefault="00C523FA" w:rsidP="00C523FA">
      <w:pPr>
        <w:spacing w:after="0" w:line="360" w:lineRule="auto"/>
        <w:rPr>
          <w:lang w:eastAsia="zh-CN"/>
        </w:rPr>
      </w:pPr>
      <w:r w:rsidRPr="00C523FA">
        <w:rPr>
          <w:lang w:eastAsia="zh-CN"/>
        </w:rPr>
        <w:t>15.</w:t>
      </w:r>
      <w:r w:rsidRPr="00C523FA">
        <w:rPr>
          <w:lang w:eastAsia="zh-CN"/>
        </w:rPr>
        <w:t>【答案】解：总共有</w:t>
      </w:r>
      <w:r w:rsidRPr="00C523FA">
        <w:rPr>
          <w:lang w:eastAsia="zh-CN"/>
        </w:rPr>
        <w:t>18</w:t>
      </w:r>
      <w:r w:rsidRPr="00C523FA">
        <w:rPr>
          <w:lang w:eastAsia="zh-CN"/>
        </w:rPr>
        <w:t>个球，</w:t>
      </w:r>
      <w:r w:rsidRPr="00C523FA">
        <w:rPr>
          <w:lang w:eastAsia="zh-CN"/>
        </w:rPr>
        <w:t>10</w:t>
      </w:r>
      <w:r w:rsidRPr="00C523FA">
        <w:rPr>
          <w:lang w:eastAsia="zh-CN"/>
        </w:rPr>
        <w:t>个白球，</w:t>
      </w:r>
      <w:r w:rsidRPr="00C523FA">
        <w:rPr>
          <w:lang w:eastAsia="zh-CN"/>
        </w:rPr>
        <w:t>6</w:t>
      </w:r>
      <w:r w:rsidRPr="00C523FA">
        <w:rPr>
          <w:lang w:eastAsia="zh-CN"/>
        </w:rPr>
        <w:t>个红球，</w:t>
      </w:r>
      <w:r w:rsidRPr="00C523FA">
        <w:rPr>
          <w:lang w:eastAsia="zh-CN"/>
        </w:rPr>
        <w:t>2</w:t>
      </w:r>
      <w:r w:rsidRPr="00C523FA">
        <w:rPr>
          <w:lang w:eastAsia="zh-CN"/>
        </w:rPr>
        <w:t>个黄球，所以抽到白球的可能性为</w:t>
      </w:r>
      <w:r w:rsidRPr="00C523FA">
        <w:rPr>
          <w:lang w:eastAsia="zh-CN"/>
        </w:rPr>
        <w:t xml:space="preserve"> </w:t>
      </w:r>
      <w:r w:rsidR="00915119">
        <w:rPr>
          <w:noProof/>
          <w:lang w:eastAsia="zh-CN"/>
        </w:rPr>
        <w:pict>
          <v:shape id="图片 19" o:spid="_x0000_i1043" type="#_x0000_t75" style="width:9.75pt;height:21pt;visibility:visible;mso-wrap-style:square">
            <v:imagedata r:id="rId20" o:title=""/>
          </v:shape>
        </w:pict>
      </w:r>
      <w:r w:rsidRPr="00C523FA">
        <w:rPr>
          <w:lang w:eastAsia="zh-CN"/>
        </w:rPr>
        <w:t>，红球的可能性为</w:t>
      </w:r>
      <w:r w:rsidRPr="00C523FA">
        <w:rPr>
          <w:lang w:eastAsia="zh-CN"/>
        </w:rPr>
        <w:t xml:space="preserve"> </w:t>
      </w:r>
      <w:r w:rsidR="00915119">
        <w:rPr>
          <w:noProof/>
          <w:lang w:eastAsia="zh-CN"/>
        </w:rPr>
        <w:pict>
          <v:shape id="图片 20" o:spid="_x0000_i1044" type="#_x0000_t75" style="width:9pt;height:21pt;visibility:visible;mso-wrap-style:square">
            <v:imagedata r:id="rId21" o:title=""/>
          </v:shape>
        </w:pict>
      </w:r>
      <w:r w:rsidRPr="00C523FA">
        <w:rPr>
          <w:lang w:eastAsia="zh-CN"/>
        </w:rPr>
        <w:t>，黄球的可能性为</w:t>
      </w:r>
      <w:r w:rsidRPr="00C523FA">
        <w:rPr>
          <w:lang w:eastAsia="zh-CN"/>
        </w:rPr>
        <w:t xml:space="preserve"> </w:t>
      </w:r>
      <w:r w:rsidR="00915119">
        <w:rPr>
          <w:noProof/>
          <w:lang w:eastAsia="zh-CN"/>
        </w:rPr>
        <w:pict>
          <v:shape id="图片 21" o:spid="_x0000_i1045" type="#_x0000_t75" style="width:9.75pt;height:21pt;visibility:visible;mso-wrap-style:square">
            <v:imagedata r:id="rId22" o:title=""/>
          </v:shape>
        </w:pict>
      </w:r>
      <w:r w:rsidRPr="00C523FA">
        <w:rPr>
          <w:lang w:eastAsia="zh-CN"/>
        </w:rPr>
        <w:t>，所以白球的可能性最大，红球次之，黄球可能性最小。</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【解析】【分析】通过可能性的比较可以得出答案，本题考查的是可能性的大小。</w:t>
      </w:r>
    </w:p>
    <w:p w:rsidR="00E642DF" w:rsidRPr="00C523FA" w:rsidRDefault="00C523FA" w:rsidP="00C523FA">
      <w:pPr>
        <w:spacing w:line="360" w:lineRule="auto"/>
        <w:rPr>
          <w:lang w:eastAsia="zh-CN"/>
        </w:rPr>
      </w:pPr>
      <w:r w:rsidRPr="00C523FA">
        <w:rPr>
          <w:lang w:eastAsia="zh-CN"/>
        </w:rPr>
        <w:t>五、综合题</w:t>
      </w:r>
    </w:p>
    <w:p w:rsidR="00E642DF" w:rsidRPr="00C523FA" w:rsidRDefault="00C523FA" w:rsidP="00C523FA">
      <w:pPr>
        <w:spacing w:after="0" w:line="360" w:lineRule="auto"/>
        <w:rPr>
          <w:lang w:eastAsia="zh-CN"/>
        </w:rPr>
      </w:pPr>
      <w:r w:rsidRPr="00C523FA">
        <w:rPr>
          <w:lang w:eastAsia="zh-CN"/>
        </w:rPr>
        <w:t>16.</w:t>
      </w:r>
      <w:r w:rsidRPr="00C523FA">
        <w:rPr>
          <w:lang w:eastAsia="zh-CN"/>
        </w:rPr>
        <w:t>【答案】</w:t>
      </w:r>
      <w:r w:rsidRPr="00C523FA">
        <w:rPr>
          <w:lang w:eastAsia="zh-CN"/>
        </w:rPr>
        <w:t xml:space="preserve"> </w:t>
      </w:r>
      <w:r w:rsidRPr="00C523FA">
        <w:rPr>
          <w:lang w:eastAsia="zh-CN"/>
        </w:rPr>
        <w:t>（</w:t>
      </w:r>
      <w:r w:rsidRPr="00C523FA">
        <w:rPr>
          <w:lang w:eastAsia="zh-CN"/>
        </w:rPr>
        <w:t>1</w:t>
      </w:r>
      <w:r w:rsidRPr="00C523FA">
        <w:rPr>
          <w:lang w:eastAsia="zh-CN"/>
        </w:rPr>
        <w:t>）</w:t>
      </w:r>
      <w:r w:rsidRPr="00C523FA">
        <w:rPr>
          <w:lang w:eastAsia="zh-CN"/>
        </w:rPr>
        <w:t>0</w:t>
      </w:r>
      <w:r w:rsidRPr="00C523FA">
        <w:rPr>
          <w:lang w:eastAsia="zh-CN"/>
        </w:rPr>
        <w:t>；</w:t>
      </w:r>
      <w:r w:rsidRPr="00C523FA">
        <w:rPr>
          <w:lang w:eastAsia="zh-CN"/>
        </w:rPr>
        <w:t>5</w:t>
      </w:r>
      <w:r w:rsidRPr="00C523FA">
        <w:rPr>
          <w:lang w:eastAsia="zh-CN"/>
        </w:rPr>
        <w:t>；</w:t>
      </w:r>
      <w:r w:rsidRPr="00C523FA">
        <w:rPr>
          <w:lang w:eastAsia="zh-CN"/>
        </w:rPr>
        <w:t>5</w:t>
      </w:r>
      <w:r w:rsidRPr="00C523FA">
        <w:rPr>
          <w:lang w:eastAsia="zh-CN"/>
        </w:rPr>
        <w:br/>
      </w:r>
      <w:r w:rsidRPr="00C523FA">
        <w:rPr>
          <w:lang w:eastAsia="zh-CN"/>
        </w:rPr>
        <w:t>（</w:t>
      </w:r>
      <w:r w:rsidRPr="00C523FA">
        <w:rPr>
          <w:lang w:eastAsia="zh-CN"/>
        </w:rPr>
        <w:t>2</w:t>
      </w:r>
      <w:r w:rsidRPr="00C523FA">
        <w:rPr>
          <w:lang w:eastAsia="zh-CN"/>
        </w:rPr>
        <w:t>）</w:t>
      </w:r>
      <w:r w:rsidRPr="00C523FA">
        <w:rPr>
          <w:lang w:eastAsia="zh-CN"/>
        </w:rPr>
        <w:t>5</w:t>
      </w:r>
      <w:r w:rsidRPr="00C523FA">
        <w:rPr>
          <w:lang w:eastAsia="zh-CN"/>
        </w:rPr>
        <w:t>；</w:t>
      </w:r>
      <w:r w:rsidRPr="00C523FA">
        <w:rPr>
          <w:lang w:eastAsia="zh-CN"/>
        </w:rPr>
        <w:t>5</w:t>
      </w:r>
      <w:r w:rsidRPr="00C523FA">
        <w:rPr>
          <w:lang w:eastAsia="zh-CN"/>
        </w:rPr>
        <w:t>；</w:t>
      </w:r>
      <w:r w:rsidRPr="00C523FA">
        <w:rPr>
          <w:lang w:eastAsia="zh-CN"/>
        </w:rPr>
        <w:t>0</w:t>
      </w:r>
      <w:r w:rsidRPr="00C523FA">
        <w:rPr>
          <w:lang w:eastAsia="zh-CN"/>
        </w:rPr>
        <w:br/>
      </w:r>
      <w:r w:rsidRPr="00C523FA">
        <w:rPr>
          <w:lang w:eastAsia="zh-CN"/>
        </w:rPr>
        <w:t>（</w:t>
      </w:r>
      <w:r w:rsidRPr="00C523FA">
        <w:rPr>
          <w:lang w:eastAsia="zh-CN"/>
        </w:rPr>
        <w:t>3</w:t>
      </w:r>
      <w:r w:rsidRPr="00C523FA">
        <w:rPr>
          <w:lang w:eastAsia="zh-CN"/>
        </w:rPr>
        <w:t>）</w:t>
      </w:r>
      <w:r w:rsidRPr="00C523FA">
        <w:rPr>
          <w:lang w:eastAsia="zh-CN"/>
        </w:rPr>
        <w:t>1</w:t>
      </w:r>
      <w:r w:rsidRPr="00C523FA">
        <w:rPr>
          <w:lang w:eastAsia="zh-CN"/>
        </w:rPr>
        <w:t>；</w:t>
      </w:r>
      <w:r w:rsidRPr="00C523FA">
        <w:rPr>
          <w:lang w:eastAsia="zh-CN"/>
        </w:rPr>
        <w:t>1</w:t>
      </w:r>
      <w:r w:rsidRPr="00C523FA">
        <w:rPr>
          <w:lang w:eastAsia="zh-CN"/>
        </w:rPr>
        <w:t>；</w:t>
      </w:r>
      <w:r w:rsidRPr="00C523FA">
        <w:rPr>
          <w:lang w:eastAsia="zh-CN"/>
        </w:rPr>
        <w:t xml:space="preserve">8   </w:t>
      </w:r>
    </w:p>
    <w:p w:rsidR="00E642DF" w:rsidRPr="00C523FA" w:rsidRDefault="00C523FA" w:rsidP="00C523FA">
      <w:pPr>
        <w:spacing w:after="0" w:line="360" w:lineRule="auto"/>
        <w:rPr>
          <w:lang w:eastAsia="zh-CN"/>
        </w:rPr>
      </w:pPr>
      <w:r w:rsidRPr="00C523FA">
        <w:rPr>
          <w:lang w:eastAsia="zh-CN"/>
        </w:rPr>
        <w:t>【解析】【解答】解：（</w:t>
      </w:r>
      <w:r w:rsidRPr="00C523FA">
        <w:rPr>
          <w:lang w:eastAsia="zh-CN"/>
        </w:rPr>
        <w:t>1</w:t>
      </w:r>
      <w:r w:rsidRPr="00C523FA">
        <w:rPr>
          <w:lang w:eastAsia="zh-CN"/>
        </w:rPr>
        <w:t>）摸出的不可能是红球，应放</w:t>
      </w:r>
      <w:r w:rsidRPr="00C523FA">
        <w:rPr>
          <w:lang w:eastAsia="zh-CN"/>
        </w:rPr>
        <w:t>0</w:t>
      </w:r>
      <w:r w:rsidRPr="00C523FA">
        <w:rPr>
          <w:lang w:eastAsia="zh-CN"/>
        </w:rPr>
        <w:t>个红球，</w:t>
      </w:r>
      <w:r w:rsidRPr="00C523FA">
        <w:rPr>
          <w:lang w:eastAsia="zh-CN"/>
        </w:rPr>
        <w:t>5</w:t>
      </w:r>
      <w:r w:rsidRPr="00C523FA">
        <w:rPr>
          <w:lang w:eastAsia="zh-CN"/>
        </w:rPr>
        <w:t>个黄球、</w:t>
      </w:r>
      <w:r w:rsidRPr="00C523FA">
        <w:rPr>
          <w:lang w:eastAsia="zh-CN"/>
        </w:rPr>
        <w:t>5</w:t>
      </w:r>
      <w:r w:rsidRPr="00C523FA">
        <w:rPr>
          <w:lang w:eastAsia="zh-CN"/>
        </w:rPr>
        <w:t>个蓝球；</w:t>
      </w:r>
      <w:r w:rsidRPr="00C523FA">
        <w:rPr>
          <w:lang w:eastAsia="zh-CN"/>
        </w:rPr>
        <w:br/>
        <w:t xml:space="preserve"> </w:t>
      </w:r>
      <w:r w:rsidRPr="00C523FA">
        <w:rPr>
          <w:lang w:eastAsia="zh-CN"/>
        </w:rPr>
        <w:t>（</w:t>
      </w:r>
      <w:r w:rsidRPr="00C523FA">
        <w:rPr>
          <w:lang w:eastAsia="zh-CN"/>
        </w:rPr>
        <w:t>2</w:t>
      </w:r>
      <w:r w:rsidRPr="00C523FA">
        <w:rPr>
          <w:lang w:eastAsia="zh-CN"/>
        </w:rPr>
        <w:t>）摸出的可能是红球也可能是黄球，应放</w:t>
      </w:r>
      <w:r w:rsidRPr="00C523FA">
        <w:rPr>
          <w:lang w:eastAsia="zh-CN"/>
        </w:rPr>
        <w:t>5</w:t>
      </w:r>
      <w:r w:rsidRPr="00C523FA">
        <w:rPr>
          <w:lang w:eastAsia="zh-CN"/>
        </w:rPr>
        <w:t>个红球、</w:t>
      </w:r>
      <w:r w:rsidRPr="00C523FA">
        <w:rPr>
          <w:lang w:eastAsia="zh-CN"/>
        </w:rPr>
        <w:t>5</w:t>
      </w:r>
      <w:r w:rsidRPr="00C523FA">
        <w:rPr>
          <w:lang w:eastAsia="zh-CN"/>
        </w:rPr>
        <w:t>个黄球、</w:t>
      </w:r>
      <w:r w:rsidRPr="00C523FA">
        <w:rPr>
          <w:lang w:eastAsia="zh-CN"/>
        </w:rPr>
        <w:t>0</w:t>
      </w:r>
      <w:r w:rsidRPr="00C523FA">
        <w:rPr>
          <w:lang w:eastAsia="zh-CN"/>
        </w:rPr>
        <w:t>个蓝球；</w:t>
      </w:r>
      <w:r w:rsidRPr="00C523FA">
        <w:rPr>
          <w:lang w:eastAsia="zh-CN"/>
        </w:rPr>
        <w:br/>
        <w:t xml:space="preserve"> </w:t>
      </w:r>
      <w:r w:rsidRPr="00C523FA">
        <w:rPr>
          <w:lang w:eastAsia="zh-CN"/>
        </w:rPr>
        <w:t>（</w:t>
      </w:r>
      <w:r w:rsidRPr="00C523FA">
        <w:rPr>
          <w:lang w:eastAsia="zh-CN"/>
        </w:rPr>
        <w:t>3</w:t>
      </w:r>
      <w:r w:rsidRPr="00C523FA">
        <w:rPr>
          <w:lang w:eastAsia="zh-CN"/>
        </w:rPr>
        <w:t>）摸出蓝球的可能性大，应放</w:t>
      </w:r>
      <w:r w:rsidRPr="00C523FA">
        <w:rPr>
          <w:lang w:eastAsia="zh-CN"/>
        </w:rPr>
        <w:t>1</w:t>
      </w:r>
      <w:r w:rsidRPr="00C523FA">
        <w:rPr>
          <w:lang w:eastAsia="zh-CN"/>
        </w:rPr>
        <w:t>个红球、</w:t>
      </w:r>
      <w:r w:rsidRPr="00C523FA">
        <w:rPr>
          <w:lang w:eastAsia="zh-CN"/>
        </w:rPr>
        <w:t>1</w:t>
      </w:r>
      <w:r w:rsidRPr="00C523FA">
        <w:rPr>
          <w:lang w:eastAsia="zh-CN"/>
        </w:rPr>
        <w:t>个黄球、</w:t>
      </w:r>
      <w:r w:rsidRPr="00C523FA">
        <w:rPr>
          <w:lang w:eastAsia="zh-CN"/>
        </w:rPr>
        <w:t>8</w:t>
      </w:r>
      <w:r w:rsidRPr="00C523FA">
        <w:rPr>
          <w:lang w:eastAsia="zh-CN"/>
        </w:rPr>
        <w:t>个蓝球。</w:t>
      </w:r>
      <w:r w:rsidRPr="00C523FA">
        <w:rPr>
          <w:lang w:eastAsia="zh-CN"/>
        </w:rPr>
        <w:br/>
        <w:t xml:space="preserve"> </w:t>
      </w:r>
      <w:r w:rsidRPr="00C523FA">
        <w:rPr>
          <w:lang w:eastAsia="zh-CN"/>
        </w:rPr>
        <w:t>故答案为：（</w:t>
      </w:r>
      <w:r w:rsidRPr="00C523FA">
        <w:rPr>
          <w:lang w:eastAsia="zh-CN"/>
        </w:rPr>
        <w:t>1</w:t>
      </w:r>
      <w:r w:rsidRPr="00C523FA">
        <w:rPr>
          <w:lang w:eastAsia="zh-CN"/>
        </w:rPr>
        <w:t>）</w:t>
      </w:r>
      <w:r w:rsidRPr="00C523FA">
        <w:rPr>
          <w:lang w:eastAsia="zh-CN"/>
        </w:rPr>
        <w:t>0</w:t>
      </w:r>
      <w:r w:rsidRPr="00C523FA">
        <w:rPr>
          <w:lang w:eastAsia="zh-CN"/>
        </w:rPr>
        <w:t>；</w:t>
      </w:r>
      <w:r w:rsidRPr="00C523FA">
        <w:rPr>
          <w:lang w:eastAsia="zh-CN"/>
        </w:rPr>
        <w:t>5</w:t>
      </w:r>
      <w:r w:rsidRPr="00C523FA">
        <w:rPr>
          <w:lang w:eastAsia="zh-CN"/>
        </w:rPr>
        <w:t>；</w:t>
      </w:r>
      <w:r w:rsidRPr="00C523FA">
        <w:rPr>
          <w:lang w:eastAsia="zh-CN"/>
        </w:rPr>
        <w:t>5</w:t>
      </w:r>
      <w:r w:rsidRPr="00C523FA">
        <w:rPr>
          <w:lang w:eastAsia="zh-CN"/>
        </w:rPr>
        <w:t>；（</w:t>
      </w:r>
      <w:r w:rsidRPr="00C523FA">
        <w:rPr>
          <w:lang w:eastAsia="zh-CN"/>
        </w:rPr>
        <w:t>2</w:t>
      </w:r>
      <w:r w:rsidRPr="00C523FA">
        <w:rPr>
          <w:lang w:eastAsia="zh-CN"/>
        </w:rPr>
        <w:t>）</w:t>
      </w:r>
      <w:r w:rsidRPr="00C523FA">
        <w:rPr>
          <w:lang w:eastAsia="zh-CN"/>
        </w:rPr>
        <w:t>5</w:t>
      </w:r>
      <w:r w:rsidRPr="00C523FA">
        <w:rPr>
          <w:lang w:eastAsia="zh-CN"/>
        </w:rPr>
        <w:t>；</w:t>
      </w:r>
      <w:r w:rsidRPr="00C523FA">
        <w:rPr>
          <w:lang w:eastAsia="zh-CN"/>
        </w:rPr>
        <w:t>5</w:t>
      </w:r>
      <w:r w:rsidRPr="00C523FA">
        <w:rPr>
          <w:lang w:eastAsia="zh-CN"/>
        </w:rPr>
        <w:t>；</w:t>
      </w:r>
      <w:r w:rsidRPr="00C523FA">
        <w:rPr>
          <w:lang w:eastAsia="zh-CN"/>
        </w:rPr>
        <w:t>0</w:t>
      </w:r>
      <w:r w:rsidRPr="00C523FA">
        <w:rPr>
          <w:lang w:eastAsia="zh-CN"/>
        </w:rPr>
        <w:t>；（</w:t>
      </w:r>
      <w:r w:rsidRPr="00C523FA">
        <w:rPr>
          <w:lang w:eastAsia="zh-CN"/>
        </w:rPr>
        <w:t>3</w:t>
      </w:r>
      <w:r w:rsidRPr="00C523FA">
        <w:rPr>
          <w:lang w:eastAsia="zh-CN"/>
        </w:rPr>
        <w:t>）</w:t>
      </w:r>
      <w:r w:rsidRPr="00C523FA">
        <w:rPr>
          <w:lang w:eastAsia="zh-CN"/>
        </w:rPr>
        <w:t>1</w:t>
      </w:r>
      <w:r w:rsidRPr="00C523FA">
        <w:rPr>
          <w:lang w:eastAsia="zh-CN"/>
        </w:rPr>
        <w:t>；</w:t>
      </w:r>
      <w:r w:rsidRPr="00C523FA">
        <w:rPr>
          <w:lang w:eastAsia="zh-CN"/>
        </w:rPr>
        <w:t>1</w:t>
      </w:r>
      <w:r w:rsidRPr="00C523FA">
        <w:rPr>
          <w:lang w:eastAsia="zh-CN"/>
        </w:rPr>
        <w:t>；</w:t>
      </w:r>
      <w:r w:rsidRPr="00C523FA">
        <w:rPr>
          <w:lang w:eastAsia="zh-CN"/>
        </w:rPr>
        <w:t>8</w:t>
      </w:r>
      <w:r w:rsidRPr="00C523FA">
        <w:rPr>
          <w:lang w:eastAsia="zh-CN"/>
        </w:rPr>
        <w:t>。</w:t>
      </w:r>
      <w:r w:rsidRPr="00C523FA">
        <w:rPr>
          <w:lang w:eastAsia="zh-CN"/>
        </w:rPr>
        <w:br/>
        <w:t xml:space="preserve"> </w:t>
      </w:r>
      <w:r w:rsidRPr="00C523FA">
        <w:rPr>
          <w:lang w:eastAsia="zh-CN"/>
        </w:rPr>
        <w:t>【分析】（</w:t>
      </w:r>
      <w:r w:rsidRPr="00C523FA">
        <w:rPr>
          <w:lang w:eastAsia="zh-CN"/>
        </w:rPr>
        <w:t>1</w:t>
      </w:r>
      <w:r w:rsidRPr="00C523FA">
        <w:rPr>
          <w:lang w:eastAsia="zh-CN"/>
        </w:rPr>
        <w:t>）要想摸出的不可能是红球，那么不能放红球，放入黄球和蓝球即可；</w:t>
      </w:r>
      <w:r w:rsidRPr="00C523FA">
        <w:rPr>
          <w:lang w:eastAsia="zh-CN"/>
        </w:rPr>
        <w:br/>
        <w:t xml:space="preserve"> </w:t>
      </w:r>
      <w:r w:rsidRPr="00C523FA">
        <w:rPr>
          <w:lang w:eastAsia="zh-CN"/>
        </w:rPr>
        <w:t>（</w:t>
      </w:r>
      <w:r w:rsidRPr="00C523FA">
        <w:rPr>
          <w:lang w:eastAsia="zh-CN"/>
        </w:rPr>
        <w:t>2</w:t>
      </w:r>
      <w:r w:rsidRPr="00C523FA">
        <w:rPr>
          <w:lang w:eastAsia="zh-CN"/>
        </w:rPr>
        <w:t>）摸出的可能是红球也可能是黄球，不能放蓝球，只能放红球和黄球；</w:t>
      </w:r>
      <w:r w:rsidRPr="00C523FA">
        <w:rPr>
          <w:lang w:eastAsia="zh-CN"/>
        </w:rPr>
        <w:br/>
        <w:t xml:space="preserve"> </w:t>
      </w:r>
      <w:r w:rsidRPr="00C523FA">
        <w:rPr>
          <w:lang w:eastAsia="zh-CN"/>
        </w:rPr>
        <w:t>（</w:t>
      </w:r>
      <w:r w:rsidRPr="00C523FA">
        <w:rPr>
          <w:lang w:eastAsia="zh-CN"/>
        </w:rPr>
        <w:t>3</w:t>
      </w:r>
      <w:r w:rsidRPr="00C523FA">
        <w:rPr>
          <w:lang w:eastAsia="zh-CN"/>
        </w:rPr>
        <w:t>）要想摸出蓝球的可能性最大，放入蓝球的个数最多即可。</w:t>
      </w:r>
    </w:p>
    <w:p w:rsidR="00E642DF" w:rsidRPr="00C523FA" w:rsidRDefault="00C523FA" w:rsidP="00C523FA">
      <w:pPr>
        <w:spacing w:line="360" w:lineRule="auto"/>
        <w:rPr>
          <w:lang w:eastAsia="zh-CN"/>
        </w:rPr>
      </w:pPr>
      <w:r w:rsidRPr="00C523FA">
        <w:rPr>
          <w:lang w:eastAsia="zh-CN"/>
        </w:rPr>
        <w:t>六、应用题</w:t>
      </w:r>
    </w:p>
    <w:p w:rsidR="00E642DF" w:rsidRPr="00C523FA" w:rsidRDefault="00C523FA" w:rsidP="00C523FA">
      <w:pPr>
        <w:spacing w:after="0" w:line="360" w:lineRule="auto"/>
        <w:rPr>
          <w:lang w:eastAsia="zh-CN"/>
        </w:rPr>
      </w:pPr>
      <w:r w:rsidRPr="00C523FA">
        <w:rPr>
          <w:lang w:eastAsia="zh-CN"/>
        </w:rPr>
        <w:t>17.</w:t>
      </w:r>
      <w:r w:rsidRPr="00C523FA">
        <w:rPr>
          <w:lang w:eastAsia="zh-CN"/>
        </w:rPr>
        <w:t>【答案】解：指针停在红色区域的可能性不大，落在不是红色区域的可能性大。</w:t>
      </w:r>
      <w:r w:rsidRPr="00C523FA">
        <w:rPr>
          <w:lang w:eastAsia="zh-CN"/>
        </w:rPr>
        <w:t xml:space="preserve">  </w:t>
      </w:r>
    </w:p>
    <w:p w:rsidR="00E642DF" w:rsidRPr="00C523FA" w:rsidRDefault="00C523FA" w:rsidP="00C523FA">
      <w:pPr>
        <w:spacing w:after="0" w:line="360" w:lineRule="auto"/>
        <w:rPr>
          <w:lang w:eastAsia="zh-CN"/>
        </w:rPr>
      </w:pPr>
      <w:r w:rsidRPr="00C523FA">
        <w:rPr>
          <w:lang w:eastAsia="zh-CN"/>
        </w:rPr>
        <w:t>【解析】【分析】一共有</w:t>
      </w:r>
      <w:r w:rsidRPr="00C523FA">
        <w:rPr>
          <w:lang w:eastAsia="zh-CN"/>
        </w:rPr>
        <w:t>6</w:t>
      </w:r>
      <w:r w:rsidRPr="00C523FA">
        <w:rPr>
          <w:lang w:eastAsia="zh-CN"/>
        </w:rPr>
        <w:t>个面积相等的区域，红色区域只有</w:t>
      </w:r>
      <w:r w:rsidRPr="00C523FA">
        <w:rPr>
          <w:lang w:eastAsia="zh-CN"/>
        </w:rPr>
        <w:t>2</w:t>
      </w:r>
      <w:r w:rsidRPr="00C523FA">
        <w:rPr>
          <w:lang w:eastAsia="zh-CN"/>
        </w:rPr>
        <w:t>个，因此任意转动圆盘</w:t>
      </w:r>
      <w:r w:rsidRPr="00C523FA">
        <w:rPr>
          <w:lang w:eastAsia="zh-CN"/>
        </w:rPr>
        <w:t>1</w:t>
      </w:r>
      <w:r w:rsidRPr="00C523FA">
        <w:rPr>
          <w:lang w:eastAsia="zh-CN"/>
        </w:rPr>
        <w:t>次，指针落在红色区域的可能性小于落在其它区域的可能性。</w:t>
      </w:r>
    </w:p>
    <w:sectPr w:rsidR="00E642DF" w:rsidRPr="00C523FA">
      <w:headerReference w:type="even" r:id="rId23"/>
      <w:headerReference w:type="default" r:id="rId24"/>
      <w:footerReference w:type="default" r:id="rId25"/>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79C" w:rsidRDefault="00E4579C">
      <w:pPr>
        <w:spacing w:after="0" w:line="240" w:lineRule="auto"/>
      </w:pPr>
      <w:r>
        <w:separator/>
      </w:r>
    </w:p>
  </w:endnote>
  <w:endnote w:type="continuationSeparator" w:id="0">
    <w:p w:rsidR="00E4579C" w:rsidRDefault="00E45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DF" w:rsidRPr="00C523FA" w:rsidRDefault="00C523FA" w:rsidP="00C523FA">
    <w:pPr>
      <w:pStyle w:val="a4"/>
    </w:pPr>
    <w:r>
      <w:t xml:space="preserve"> </w:t>
    </w:r>
    <w:r w:rsidRPr="00C523FA">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79C" w:rsidRDefault="00E4579C">
      <w:pPr>
        <w:spacing w:after="0" w:line="240" w:lineRule="auto"/>
      </w:pPr>
      <w:r>
        <w:separator/>
      </w:r>
    </w:p>
  </w:footnote>
  <w:footnote w:type="continuationSeparator" w:id="0">
    <w:p w:rsidR="00E4579C" w:rsidRDefault="00E457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DF" w:rsidRDefault="00915119">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E642DF" w:rsidRDefault="00C523FA">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E642DF" w:rsidRDefault="00C523FA">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E642DF" w:rsidRDefault="00C523FA">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DF" w:rsidRPr="00C523FA" w:rsidRDefault="00C523FA" w:rsidP="00915119">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93542"/>
    <w:multiLevelType w:val="hybridMultilevel"/>
    <w:tmpl w:val="EC1A61C2"/>
    <w:lvl w:ilvl="0" w:tplc="558848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A2F3A29"/>
    <w:multiLevelType w:val="hybridMultilevel"/>
    <w:tmpl w:val="F2181AD8"/>
    <w:lvl w:ilvl="0" w:tplc="19129018">
      <w:start w:val="1"/>
      <w:numFmt w:val="decimal"/>
      <w:lvlText w:val="%1."/>
      <w:lvlJc w:val="left"/>
      <w:pPr>
        <w:ind w:left="720" w:hanging="360"/>
      </w:pPr>
    </w:lvl>
    <w:lvl w:ilvl="1" w:tplc="19129018" w:tentative="1">
      <w:start w:val="1"/>
      <w:numFmt w:val="lowerLetter"/>
      <w:lvlText w:val="%2."/>
      <w:lvlJc w:val="left"/>
      <w:pPr>
        <w:ind w:left="1440" w:hanging="360"/>
      </w:pPr>
    </w:lvl>
    <w:lvl w:ilvl="2" w:tplc="19129018" w:tentative="1">
      <w:start w:val="1"/>
      <w:numFmt w:val="lowerRoman"/>
      <w:lvlText w:val="%3."/>
      <w:lvlJc w:val="right"/>
      <w:pPr>
        <w:ind w:left="2160" w:hanging="180"/>
      </w:pPr>
    </w:lvl>
    <w:lvl w:ilvl="3" w:tplc="19129018" w:tentative="1">
      <w:start w:val="1"/>
      <w:numFmt w:val="decimal"/>
      <w:lvlText w:val="%4."/>
      <w:lvlJc w:val="left"/>
      <w:pPr>
        <w:ind w:left="2880" w:hanging="360"/>
      </w:pPr>
    </w:lvl>
    <w:lvl w:ilvl="4" w:tplc="19129018" w:tentative="1">
      <w:start w:val="1"/>
      <w:numFmt w:val="lowerLetter"/>
      <w:lvlText w:val="%5."/>
      <w:lvlJc w:val="left"/>
      <w:pPr>
        <w:ind w:left="3600" w:hanging="360"/>
      </w:pPr>
    </w:lvl>
    <w:lvl w:ilvl="5" w:tplc="19129018" w:tentative="1">
      <w:start w:val="1"/>
      <w:numFmt w:val="lowerRoman"/>
      <w:lvlText w:val="%6."/>
      <w:lvlJc w:val="right"/>
      <w:pPr>
        <w:ind w:left="4320" w:hanging="180"/>
      </w:pPr>
    </w:lvl>
    <w:lvl w:ilvl="6" w:tplc="19129018" w:tentative="1">
      <w:start w:val="1"/>
      <w:numFmt w:val="decimal"/>
      <w:lvlText w:val="%7."/>
      <w:lvlJc w:val="left"/>
      <w:pPr>
        <w:ind w:left="5040" w:hanging="360"/>
      </w:pPr>
    </w:lvl>
    <w:lvl w:ilvl="7" w:tplc="19129018" w:tentative="1">
      <w:start w:val="1"/>
      <w:numFmt w:val="lowerLetter"/>
      <w:lvlText w:val="%8."/>
      <w:lvlJc w:val="left"/>
      <w:pPr>
        <w:ind w:left="5760" w:hanging="360"/>
      </w:pPr>
    </w:lvl>
    <w:lvl w:ilvl="8" w:tplc="1912901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17891"/>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15119"/>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039DD"/>
    <w:rsid w:val="00C205D4"/>
    <w:rsid w:val="00C26A2D"/>
    <w:rsid w:val="00C523FA"/>
    <w:rsid w:val="00C84C25"/>
    <w:rsid w:val="00D035E3"/>
    <w:rsid w:val="00D2160C"/>
    <w:rsid w:val="00D36692"/>
    <w:rsid w:val="00D51F5D"/>
    <w:rsid w:val="00D67A68"/>
    <w:rsid w:val="00DA5268"/>
    <w:rsid w:val="00DC3A35"/>
    <w:rsid w:val="00DD58AD"/>
    <w:rsid w:val="00E200C6"/>
    <w:rsid w:val="00E4579C"/>
    <w:rsid w:val="00E629F3"/>
    <w:rsid w:val="00E642DF"/>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FEA4C-0E75-482D-84CD-D263FA28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605</Words>
  <Characters>3450</Characters>
  <Application>Microsoft Office Word</Application>
  <DocSecurity>0</DocSecurity>
  <Lines>28</Lines>
  <Paragraphs>8</Paragraphs>
  <ScaleCrop>false</ScaleCrop>
  <Company>Microsoft</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2019-10-23T15:19:00Z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